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0684"/>
      </w:tblGrid>
      <w:tr w:rsidR="00267556" w:rsidRPr="00017DF2" w:rsidTr="000D1FBB">
        <w:trPr>
          <w:trHeight w:val="99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D80576" w:rsidRDefault="00D80576" w:rsidP="006E06B2">
            <w:pPr>
              <w:pStyle w:val="a5"/>
              <w:jc w:val="right"/>
              <w:rPr>
                <w:sz w:val="24"/>
                <w:szCs w:val="24"/>
              </w:rPr>
            </w:pPr>
          </w:p>
          <w:p w:rsidR="00D80576" w:rsidRDefault="00D80576" w:rsidP="006E06B2">
            <w:pPr>
              <w:pStyle w:val="a5"/>
              <w:jc w:val="right"/>
              <w:rPr>
                <w:sz w:val="24"/>
                <w:szCs w:val="24"/>
              </w:rPr>
            </w:pPr>
          </w:p>
          <w:p w:rsidR="00F85FED" w:rsidRDefault="00267556" w:rsidP="006E06B2">
            <w:pPr>
              <w:pStyle w:val="a5"/>
              <w:jc w:val="right"/>
              <w:rPr>
                <w:sz w:val="24"/>
                <w:szCs w:val="24"/>
              </w:rPr>
            </w:pPr>
            <w:r w:rsidRPr="00E95A03">
              <w:rPr>
                <w:sz w:val="24"/>
                <w:szCs w:val="24"/>
              </w:rPr>
              <w:t xml:space="preserve">Приложение № </w:t>
            </w:r>
            <w:r w:rsidR="00327277">
              <w:rPr>
                <w:sz w:val="24"/>
                <w:szCs w:val="24"/>
              </w:rPr>
              <w:t>1</w:t>
            </w:r>
            <w:r w:rsidRPr="00E95A03">
              <w:rPr>
                <w:sz w:val="24"/>
                <w:szCs w:val="24"/>
              </w:rPr>
              <w:t xml:space="preserve"> </w:t>
            </w:r>
          </w:p>
          <w:p w:rsidR="00267556" w:rsidRDefault="00267556" w:rsidP="00F85FED">
            <w:pPr>
              <w:pStyle w:val="a5"/>
              <w:jc w:val="right"/>
              <w:rPr>
                <w:sz w:val="24"/>
                <w:szCs w:val="24"/>
              </w:rPr>
            </w:pPr>
            <w:r w:rsidRPr="00E95A03">
              <w:rPr>
                <w:sz w:val="24"/>
                <w:szCs w:val="24"/>
              </w:rPr>
              <w:t>к Договору</w:t>
            </w:r>
            <w:r w:rsidR="00F85FED">
              <w:rPr>
                <w:sz w:val="24"/>
                <w:szCs w:val="24"/>
              </w:rPr>
              <w:t xml:space="preserve"> №______________ </w:t>
            </w:r>
            <w:proofErr w:type="gramStart"/>
            <w:r w:rsidR="00F85FED">
              <w:rPr>
                <w:sz w:val="24"/>
                <w:szCs w:val="24"/>
              </w:rPr>
              <w:t>от</w:t>
            </w:r>
            <w:proofErr w:type="gramEnd"/>
            <w:r w:rsidR="00F85FED">
              <w:rPr>
                <w:sz w:val="24"/>
                <w:szCs w:val="24"/>
              </w:rPr>
              <w:t xml:space="preserve"> ________________</w:t>
            </w:r>
          </w:p>
          <w:p w:rsidR="00F85FED" w:rsidRPr="00116D2F" w:rsidRDefault="00F85FED" w:rsidP="00F27F2F">
            <w:pPr>
              <w:pStyle w:val="a5"/>
              <w:jc w:val="center"/>
              <w:rPr>
                <w:sz w:val="16"/>
                <w:szCs w:val="16"/>
              </w:rPr>
            </w:pPr>
          </w:p>
          <w:p w:rsidR="007F6102" w:rsidRPr="007F6102" w:rsidRDefault="007F6102" w:rsidP="00F27F2F">
            <w:pPr>
              <w:pStyle w:val="a5"/>
              <w:jc w:val="center"/>
              <w:rPr>
                <w:sz w:val="2"/>
                <w:szCs w:val="2"/>
              </w:rPr>
            </w:pPr>
          </w:p>
          <w:p w:rsidR="006E06B2" w:rsidRPr="0059747D" w:rsidRDefault="002E494E" w:rsidP="002E494E">
            <w:pPr>
              <w:spacing w:before="100" w:beforeAutospacing="1" w:after="100" w:afterAutospacing="1"/>
              <w:jc w:val="center"/>
              <w:rPr>
                <w:bCs/>
                <w:iCs/>
                <w:sz w:val="24"/>
                <w:szCs w:val="24"/>
              </w:rPr>
            </w:pPr>
            <w:r w:rsidRPr="0059747D">
              <w:rPr>
                <w:sz w:val="24"/>
                <w:szCs w:val="24"/>
              </w:rPr>
              <w:t>Стоимост</w:t>
            </w:r>
            <w:r w:rsidR="00B46380">
              <w:rPr>
                <w:sz w:val="24"/>
                <w:szCs w:val="24"/>
              </w:rPr>
              <w:t>ь</w:t>
            </w:r>
            <w:r w:rsidRPr="0059747D">
              <w:rPr>
                <w:sz w:val="24"/>
                <w:szCs w:val="24"/>
              </w:rPr>
              <w:t xml:space="preserve"> компенсации за обезвреживание</w:t>
            </w:r>
            <w:r w:rsidRPr="0059747D">
              <w:rPr>
                <w:bCs/>
                <w:iCs/>
                <w:sz w:val="24"/>
                <w:szCs w:val="24"/>
              </w:rPr>
              <w:t xml:space="preserve"> 1 </w:t>
            </w:r>
            <w:r w:rsidR="00596A84">
              <w:rPr>
                <w:bCs/>
                <w:iCs/>
                <w:sz w:val="24"/>
                <w:szCs w:val="24"/>
              </w:rPr>
              <w:t>тонны</w:t>
            </w:r>
            <w:r w:rsidRPr="0059747D">
              <w:rPr>
                <w:bCs/>
                <w:iCs/>
                <w:sz w:val="24"/>
                <w:szCs w:val="24"/>
              </w:rPr>
              <w:t xml:space="preserve"> отходов</w:t>
            </w:r>
            <w:r w:rsidR="009D4965">
              <w:rPr>
                <w:bCs/>
                <w:iCs/>
                <w:sz w:val="24"/>
                <w:szCs w:val="24"/>
              </w:rPr>
              <w:t>,</w:t>
            </w:r>
            <w:r w:rsidRPr="0059747D">
              <w:rPr>
                <w:bCs/>
                <w:iCs/>
                <w:sz w:val="24"/>
                <w:szCs w:val="24"/>
              </w:rPr>
              <w:t xml:space="preserve"> включая работы по погрузке, транспортиров</w:t>
            </w:r>
            <w:r w:rsidR="000D1FBB">
              <w:rPr>
                <w:bCs/>
                <w:iCs/>
                <w:sz w:val="24"/>
                <w:szCs w:val="24"/>
              </w:rPr>
              <w:t>анию</w:t>
            </w:r>
            <w:r w:rsidRPr="0059747D">
              <w:rPr>
                <w:bCs/>
                <w:iCs/>
                <w:sz w:val="24"/>
                <w:szCs w:val="24"/>
              </w:rPr>
              <w:t>, обезвреживанию.</w:t>
            </w:r>
          </w:p>
          <w:p w:rsidR="002E494E" w:rsidRPr="002E494E" w:rsidRDefault="002E494E" w:rsidP="002E494E">
            <w:pPr>
              <w:spacing w:before="100" w:beforeAutospacing="1" w:after="100" w:afterAutospacing="1"/>
              <w:jc w:val="center"/>
              <w:rPr>
                <w:sz w:val="2"/>
                <w:szCs w:val="2"/>
              </w:rPr>
            </w:pPr>
          </w:p>
        </w:tc>
      </w:tr>
    </w:tbl>
    <w:tbl>
      <w:tblPr>
        <w:tblStyle w:val="af8"/>
        <w:tblW w:w="4921" w:type="pct"/>
        <w:tblInd w:w="251" w:type="dxa"/>
        <w:tblLook w:val="04A0"/>
      </w:tblPr>
      <w:tblGrid>
        <w:gridCol w:w="5527"/>
        <w:gridCol w:w="1560"/>
        <w:gridCol w:w="3586"/>
      </w:tblGrid>
      <w:tr w:rsidR="007F6102" w:rsidRPr="007F6102" w:rsidTr="00596A84">
        <w:tc>
          <w:tcPr>
            <w:tcW w:w="2589" w:type="pct"/>
            <w:vAlign w:val="center"/>
          </w:tcPr>
          <w:p w:rsidR="007F6102" w:rsidRPr="007F6102" w:rsidRDefault="007F6102" w:rsidP="007F6102">
            <w:pPr>
              <w:pStyle w:val="a5"/>
              <w:jc w:val="center"/>
              <w:rPr>
                <w:sz w:val="24"/>
                <w:szCs w:val="24"/>
              </w:rPr>
            </w:pPr>
            <w:r w:rsidRPr="007F6102">
              <w:rPr>
                <w:sz w:val="24"/>
                <w:szCs w:val="24"/>
              </w:rPr>
              <w:t>Наименование отхода (код ФККО)</w:t>
            </w:r>
          </w:p>
        </w:tc>
        <w:tc>
          <w:tcPr>
            <w:tcW w:w="731" w:type="pct"/>
            <w:vAlign w:val="center"/>
          </w:tcPr>
          <w:p w:rsidR="007F6102" w:rsidRPr="007F6102" w:rsidRDefault="000D1FBB" w:rsidP="007F610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80" w:type="pct"/>
            <w:vAlign w:val="center"/>
          </w:tcPr>
          <w:p w:rsidR="007F6102" w:rsidRPr="007F6102" w:rsidRDefault="007F6102" w:rsidP="000D1FBB">
            <w:pPr>
              <w:pStyle w:val="a5"/>
              <w:jc w:val="center"/>
              <w:rPr>
                <w:sz w:val="24"/>
                <w:szCs w:val="24"/>
              </w:rPr>
            </w:pPr>
            <w:r w:rsidRPr="007F6102">
              <w:rPr>
                <w:sz w:val="24"/>
                <w:szCs w:val="24"/>
              </w:rPr>
              <w:t>стоимость работ</w:t>
            </w:r>
            <w:r w:rsidR="009D4965">
              <w:rPr>
                <w:sz w:val="24"/>
                <w:szCs w:val="24"/>
              </w:rPr>
              <w:t>,</w:t>
            </w:r>
            <w:r w:rsidRPr="007F6102">
              <w:rPr>
                <w:sz w:val="24"/>
                <w:szCs w:val="24"/>
              </w:rPr>
              <w:t xml:space="preserve"> включа</w:t>
            </w:r>
            <w:r>
              <w:rPr>
                <w:sz w:val="24"/>
                <w:szCs w:val="24"/>
              </w:rPr>
              <w:t>я</w:t>
            </w:r>
            <w:r w:rsidRPr="007F6102">
              <w:rPr>
                <w:sz w:val="24"/>
                <w:szCs w:val="24"/>
              </w:rPr>
              <w:t xml:space="preserve"> </w:t>
            </w:r>
            <w:r w:rsidR="000D1FBB">
              <w:rPr>
                <w:sz w:val="24"/>
                <w:szCs w:val="24"/>
              </w:rPr>
              <w:t xml:space="preserve">погрузку, </w:t>
            </w:r>
            <w:r w:rsidRPr="007F6102">
              <w:rPr>
                <w:sz w:val="24"/>
                <w:szCs w:val="24"/>
              </w:rPr>
              <w:t>транспортиров</w:t>
            </w:r>
            <w:r w:rsidR="000D1FBB">
              <w:rPr>
                <w:sz w:val="24"/>
                <w:szCs w:val="24"/>
              </w:rPr>
              <w:t>ание</w:t>
            </w:r>
            <w:r w:rsidRPr="007F6102">
              <w:rPr>
                <w:sz w:val="24"/>
                <w:szCs w:val="24"/>
              </w:rPr>
              <w:t xml:space="preserve"> и обезвреживание производственных отходов</w:t>
            </w:r>
            <w:r w:rsidR="00116D2F">
              <w:rPr>
                <w:sz w:val="24"/>
                <w:szCs w:val="24"/>
              </w:rPr>
              <w:t>, руб</w:t>
            </w:r>
            <w:r w:rsidR="000D1FBB">
              <w:rPr>
                <w:sz w:val="24"/>
                <w:szCs w:val="24"/>
              </w:rPr>
              <w:t>.</w:t>
            </w:r>
            <w:r w:rsidR="00116D2F">
              <w:rPr>
                <w:sz w:val="24"/>
                <w:szCs w:val="24"/>
              </w:rPr>
              <w:t xml:space="preserve"> без НДС</w:t>
            </w:r>
          </w:p>
        </w:tc>
      </w:tr>
      <w:tr w:rsidR="00596A84" w:rsidRPr="007F6102" w:rsidTr="00596A84">
        <w:trPr>
          <w:trHeight w:val="826"/>
        </w:trPr>
        <w:tc>
          <w:tcPr>
            <w:tcW w:w="2589" w:type="pct"/>
          </w:tcPr>
          <w:p w:rsidR="00596A84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  <w:r w:rsidRPr="00316BFA">
              <w:rPr>
                <w:b w:val="0"/>
                <w:sz w:val="24"/>
                <w:szCs w:val="24"/>
              </w:rPr>
              <w:t xml:space="preserve">Аккумуляторы свинцовые отработанные неповрежденные, с электролитом </w:t>
            </w:r>
          </w:p>
          <w:p w:rsidR="00596A84" w:rsidRPr="007F6102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  <w:r w:rsidRPr="00316BFA">
              <w:rPr>
                <w:b w:val="0"/>
                <w:sz w:val="24"/>
                <w:szCs w:val="24"/>
              </w:rPr>
              <w:t>(код ФККО 92011001532)</w:t>
            </w:r>
          </w:p>
        </w:tc>
        <w:tc>
          <w:tcPr>
            <w:tcW w:w="731" w:type="pct"/>
          </w:tcPr>
          <w:p w:rsidR="00596A84" w:rsidRDefault="00596A84" w:rsidP="00596A84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тонна</w:t>
            </w:r>
          </w:p>
          <w:p w:rsidR="00596A84" w:rsidRPr="007F6102" w:rsidRDefault="00596A84" w:rsidP="00596A84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pct"/>
          </w:tcPr>
          <w:p w:rsidR="00596A84" w:rsidRPr="007F6102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F6430" w:rsidRPr="007F6102" w:rsidTr="00596A84">
        <w:trPr>
          <w:trHeight w:val="547"/>
        </w:trPr>
        <w:tc>
          <w:tcPr>
            <w:tcW w:w="2589" w:type="pct"/>
          </w:tcPr>
          <w:p w:rsidR="00BF6430" w:rsidRPr="00BF6430" w:rsidRDefault="00BF6430" w:rsidP="00BF6430">
            <w:pPr>
              <w:pStyle w:val="a5"/>
              <w:rPr>
                <w:b w:val="0"/>
                <w:sz w:val="24"/>
                <w:szCs w:val="24"/>
              </w:rPr>
            </w:pPr>
            <w:r w:rsidRPr="00BF6430">
              <w:rPr>
                <w:b w:val="0"/>
                <w:sz w:val="24"/>
                <w:szCs w:val="24"/>
              </w:rPr>
              <w:t xml:space="preserve">Конденсаторы косинусные с диэлектриком, утратившие потребительские свойства (код ФККО 48191111533) </w:t>
            </w:r>
          </w:p>
        </w:tc>
        <w:tc>
          <w:tcPr>
            <w:tcW w:w="731" w:type="pct"/>
          </w:tcPr>
          <w:p w:rsidR="00BF6430" w:rsidRDefault="00BF6430" w:rsidP="00BF6430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тонна</w:t>
            </w:r>
          </w:p>
          <w:p w:rsidR="00BF6430" w:rsidRDefault="00BF6430" w:rsidP="00596A84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pct"/>
          </w:tcPr>
          <w:p w:rsidR="00BF6430" w:rsidRPr="007F6102" w:rsidRDefault="00BF6430" w:rsidP="00596A84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  <w:tr w:rsidR="00596A84" w:rsidRPr="007F6102" w:rsidTr="00596A84">
        <w:trPr>
          <w:trHeight w:val="547"/>
        </w:trPr>
        <w:tc>
          <w:tcPr>
            <w:tcW w:w="2589" w:type="pct"/>
          </w:tcPr>
          <w:p w:rsidR="00596A84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  <w:r w:rsidRPr="00316BFA">
              <w:rPr>
                <w:b w:val="0"/>
                <w:sz w:val="24"/>
                <w:szCs w:val="24"/>
              </w:rPr>
              <w:t>Обтирочный материал, загрязненный нефтью или нефтепродуктами (содержание нефти или нефтепродуктов менее 15 %)</w:t>
            </w:r>
          </w:p>
          <w:p w:rsidR="00596A84" w:rsidRPr="007F6102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  <w:r w:rsidRPr="007F6102">
              <w:rPr>
                <w:b w:val="0"/>
                <w:sz w:val="24"/>
                <w:szCs w:val="24"/>
              </w:rPr>
              <w:t xml:space="preserve">(код ФККО </w:t>
            </w:r>
            <w:r w:rsidRPr="00316BFA">
              <w:rPr>
                <w:b w:val="0"/>
                <w:sz w:val="24"/>
                <w:szCs w:val="24"/>
              </w:rPr>
              <w:t>91920402604</w:t>
            </w:r>
            <w:r w:rsidRPr="007F6102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731" w:type="pct"/>
          </w:tcPr>
          <w:p w:rsidR="00596A84" w:rsidRDefault="00596A84" w:rsidP="00596A84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тонна</w:t>
            </w:r>
          </w:p>
          <w:p w:rsidR="00596A84" w:rsidRPr="007F6102" w:rsidRDefault="00596A84" w:rsidP="00596A84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pct"/>
          </w:tcPr>
          <w:p w:rsidR="00596A84" w:rsidRPr="007F6102" w:rsidRDefault="00596A84" w:rsidP="00596A84">
            <w:pPr>
              <w:pStyle w:val="a5"/>
              <w:rPr>
                <w:b w:val="0"/>
                <w:sz w:val="24"/>
                <w:szCs w:val="24"/>
              </w:rPr>
            </w:pPr>
          </w:p>
        </w:tc>
      </w:tr>
    </w:tbl>
    <w:p w:rsidR="00267556" w:rsidRPr="00F85FED" w:rsidRDefault="00267556" w:rsidP="00267556">
      <w:pPr>
        <w:pStyle w:val="a5"/>
        <w:rPr>
          <w:sz w:val="16"/>
          <w:szCs w:val="16"/>
        </w:rPr>
      </w:pPr>
    </w:p>
    <w:p w:rsidR="006E06B2" w:rsidRDefault="006E06B2" w:rsidP="007F6102">
      <w:pPr>
        <w:ind w:firstLine="720"/>
        <w:rPr>
          <w:b/>
          <w:sz w:val="24"/>
          <w:szCs w:val="24"/>
        </w:rPr>
      </w:pPr>
    </w:p>
    <w:p w:rsidR="006E06B2" w:rsidRDefault="006E06B2" w:rsidP="007F6102">
      <w:pPr>
        <w:ind w:firstLine="720"/>
        <w:rPr>
          <w:b/>
          <w:sz w:val="24"/>
          <w:szCs w:val="24"/>
        </w:rPr>
      </w:pPr>
    </w:p>
    <w:p w:rsidR="006E06B2" w:rsidRDefault="006E06B2" w:rsidP="007F6102">
      <w:pPr>
        <w:ind w:firstLine="720"/>
        <w:rPr>
          <w:b/>
          <w:sz w:val="24"/>
          <w:szCs w:val="24"/>
        </w:rPr>
      </w:pPr>
    </w:p>
    <w:p w:rsidR="00267556" w:rsidRPr="0015527D" w:rsidRDefault="00267556" w:rsidP="007F6102">
      <w:pPr>
        <w:ind w:firstLine="720"/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267556" w:rsidRPr="0015527D" w:rsidRDefault="00267556" w:rsidP="007F6102">
      <w:pPr>
        <w:ind w:firstLine="720"/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267556" w:rsidRDefault="00267556" w:rsidP="007F6102">
      <w:pPr>
        <w:ind w:firstLine="720"/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6E06B2" w:rsidRDefault="006E06B2" w:rsidP="007F6102">
      <w:pPr>
        <w:ind w:firstLine="720"/>
        <w:rPr>
          <w:sz w:val="24"/>
          <w:szCs w:val="24"/>
        </w:rPr>
      </w:pPr>
    </w:p>
    <w:p w:rsidR="0036076C" w:rsidRPr="0015527D" w:rsidRDefault="0036076C" w:rsidP="007F6102">
      <w:pPr>
        <w:ind w:firstLine="720"/>
        <w:rPr>
          <w:sz w:val="24"/>
          <w:szCs w:val="24"/>
        </w:rPr>
      </w:pPr>
    </w:p>
    <w:p w:rsidR="00267556" w:rsidRPr="0015527D" w:rsidRDefault="00267556" w:rsidP="00267556">
      <w:pPr>
        <w:rPr>
          <w:sz w:val="24"/>
          <w:szCs w:val="24"/>
        </w:rPr>
      </w:pPr>
    </w:p>
    <w:p w:rsidR="00267556" w:rsidRPr="0015527D" w:rsidRDefault="00267556" w:rsidP="007F6102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___________________ </w:t>
      </w:r>
    </w:p>
    <w:p w:rsidR="00271B60" w:rsidRDefault="00267556" w:rsidP="00596A84">
      <w:pPr>
        <w:pStyle w:val="a5"/>
        <w:ind w:firstLine="720"/>
        <w:rPr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</w:t>
      </w:r>
      <w:r w:rsidR="00596A84">
        <w:rPr>
          <w:sz w:val="24"/>
          <w:szCs w:val="24"/>
        </w:rPr>
        <w:t>.</w:t>
      </w:r>
    </w:p>
    <w:p w:rsidR="00271B60" w:rsidRDefault="00271B60">
      <w:pPr>
        <w:suppressAutoHyphens w:val="0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271B60" w:rsidRDefault="00271B60" w:rsidP="00271B60">
      <w:pPr>
        <w:pStyle w:val="a5"/>
        <w:jc w:val="right"/>
        <w:rPr>
          <w:sz w:val="24"/>
          <w:szCs w:val="24"/>
        </w:rPr>
      </w:pPr>
      <w:r w:rsidRPr="00E95A03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  <w:r w:rsidRPr="00E95A03">
        <w:rPr>
          <w:sz w:val="24"/>
          <w:szCs w:val="24"/>
        </w:rPr>
        <w:t xml:space="preserve"> </w:t>
      </w:r>
    </w:p>
    <w:p w:rsidR="00271B60" w:rsidRDefault="00271B60" w:rsidP="00271B60">
      <w:pPr>
        <w:pStyle w:val="a5"/>
        <w:jc w:val="right"/>
        <w:rPr>
          <w:sz w:val="24"/>
          <w:szCs w:val="24"/>
        </w:rPr>
      </w:pPr>
      <w:r w:rsidRPr="00E95A03">
        <w:rPr>
          <w:sz w:val="24"/>
          <w:szCs w:val="24"/>
        </w:rPr>
        <w:t>к Договору</w:t>
      </w:r>
      <w:r>
        <w:rPr>
          <w:sz w:val="24"/>
          <w:szCs w:val="24"/>
        </w:rPr>
        <w:t xml:space="preserve"> №______________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________________</w:t>
      </w:r>
    </w:p>
    <w:p w:rsidR="00271B60" w:rsidRPr="001E2A03" w:rsidRDefault="00271B60" w:rsidP="00271B60">
      <w:pPr>
        <w:ind w:firstLine="851"/>
        <w:jc w:val="center"/>
        <w:rPr>
          <w:rFonts w:ascii="Arial" w:hAnsi="Arial"/>
          <w:sz w:val="24"/>
          <w:lang w:eastAsia="ru-RU"/>
        </w:rPr>
      </w:pPr>
    </w:p>
    <w:p w:rsidR="00271B60" w:rsidRPr="001E2A03" w:rsidRDefault="00271B60" w:rsidP="00271B60">
      <w:pPr>
        <w:ind w:firstLine="851"/>
        <w:jc w:val="center"/>
        <w:rPr>
          <w:rFonts w:ascii="Arial" w:hAnsi="Arial"/>
          <w:sz w:val="24"/>
          <w:lang w:eastAsia="ru-RU"/>
        </w:rPr>
      </w:pPr>
    </w:p>
    <w:p w:rsidR="00271B60" w:rsidRPr="001E2A03" w:rsidRDefault="00271B60" w:rsidP="00271B60">
      <w:pPr>
        <w:ind w:firstLine="851"/>
        <w:jc w:val="center"/>
        <w:rPr>
          <w:rFonts w:ascii="Arial" w:hAnsi="Arial"/>
          <w:sz w:val="24"/>
          <w:lang w:eastAsia="ru-RU"/>
        </w:rPr>
      </w:pPr>
    </w:p>
    <w:tbl>
      <w:tblPr>
        <w:tblStyle w:val="af8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567"/>
        <w:gridCol w:w="1701"/>
        <w:gridCol w:w="1276"/>
        <w:gridCol w:w="1701"/>
        <w:gridCol w:w="141"/>
        <w:gridCol w:w="567"/>
        <w:gridCol w:w="709"/>
        <w:gridCol w:w="1099"/>
      </w:tblGrid>
      <w:tr w:rsidR="00271B60" w:rsidTr="005A4A88">
        <w:tc>
          <w:tcPr>
            <w:tcW w:w="10421" w:type="dxa"/>
            <w:gridSpan w:val="10"/>
          </w:tcPr>
          <w:p w:rsidR="00271B60" w:rsidRPr="005742BB" w:rsidRDefault="00271B60" w:rsidP="005A4A88">
            <w:pPr>
              <w:jc w:val="right"/>
              <w:rPr>
                <w:lang w:eastAsia="ru-RU"/>
              </w:rPr>
            </w:pPr>
            <w:r w:rsidRPr="005742BB">
              <w:rPr>
                <w:lang w:eastAsia="ru-RU"/>
              </w:rPr>
              <w:t>В отдел охраны природы</w:t>
            </w:r>
          </w:p>
          <w:p w:rsidR="00271B60" w:rsidRDefault="00271B60" w:rsidP="005A4A88">
            <w:pPr>
              <w:jc w:val="right"/>
              <w:rPr>
                <w:sz w:val="24"/>
                <w:lang w:eastAsia="ru-RU"/>
              </w:rPr>
            </w:pPr>
          </w:p>
          <w:p w:rsidR="00271B60" w:rsidRDefault="00271B60" w:rsidP="005A4A88">
            <w:pPr>
              <w:jc w:val="right"/>
              <w:rPr>
                <w:sz w:val="24"/>
                <w:lang w:eastAsia="ru-RU"/>
              </w:rPr>
            </w:pPr>
          </w:p>
          <w:p w:rsidR="00271B60" w:rsidRDefault="00271B60" w:rsidP="005A4A88">
            <w:pPr>
              <w:jc w:val="right"/>
              <w:rPr>
                <w:lang w:eastAsia="ru-RU"/>
              </w:rPr>
            </w:pPr>
          </w:p>
        </w:tc>
      </w:tr>
      <w:tr w:rsidR="00271B60" w:rsidTr="005A4A88">
        <w:tc>
          <w:tcPr>
            <w:tcW w:w="10421" w:type="dxa"/>
            <w:gridSpan w:val="10"/>
          </w:tcPr>
          <w:p w:rsidR="00271B60" w:rsidRPr="001E2A03" w:rsidRDefault="00271B60" w:rsidP="005A4A88">
            <w:pPr>
              <w:keepNext/>
              <w:jc w:val="center"/>
              <w:outlineLvl w:val="5"/>
              <w:rPr>
                <w:b/>
                <w:sz w:val="24"/>
                <w:lang w:eastAsia="ru-RU"/>
              </w:rPr>
            </w:pPr>
            <w:proofErr w:type="gramStart"/>
            <w:r w:rsidRPr="001E2A03">
              <w:rPr>
                <w:b/>
                <w:sz w:val="24"/>
                <w:lang w:eastAsia="ru-RU"/>
              </w:rPr>
              <w:t>З</w:t>
            </w:r>
            <w:proofErr w:type="gramEnd"/>
            <w:r w:rsidRPr="001E2A03">
              <w:rPr>
                <w:b/>
                <w:sz w:val="24"/>
                <w:lang w:eastAsia="ru-RU"/>
              </w:rPr>
              <w:t xml:space="preserve"> А Я В К А</w:t>
            </w:r>
          </w:p>
          <w:p w:rsidR="00271B60" w:rsidRDefault="00271B60" w:rsidP="005A4A88">
            <w:pPr>
              <w:rPr>
                <w:lang w:eastAsia="ru-RU"/>
              </w:rPr>
            </w:pPr>
          </w:p>
        </w:tc>
      </w:tr>
      <w:tr w:rsidR="00271B60" w:rsidTr="005A4A88">
        <w:tc>
          <w:tcPr>
            <w:tcW w:w="10421" w:type="dxa"/>
            <w:gridSpan w:val="10"/>
          </w:tcPr>
          <w:p w:rsidR="00271B60" w:rsidRPr="001E2A03" w:rsidRDefault="00271B60" w:rsidP="005A4A88">
            <w:pPr>
              <w:jc w:val="center"/>
              <w:rPr>
                <w:sz w:val="24"/>
                <w:szCs w:val="24"/>
                <w:lang w:eastAsia="ru-RU"/>
              </w:rPr>
            </w:pPr>
            <w:r w:rsidRPr="001E2A03">
              <w:rPr>
                <w:sz w:val="24"/>
                <w:szCs w:val="24"/>
                <w:lang w:eastAsia="ru-RU"/>
              </w:rPr>
              <w:t xml:space="preserve">цеха ____  от «____» </w:t>
            </w:r>
            <w:r>
              <w:rPr>
                <w:sz w:val="24"/>
                <w:szCs w:val="24"/>
                <w:u w:val="single"/>
                <w:lang w:eastAsia="ru-RU"/>
              </w:rPr>
              <w:tab/>
            </w:r>
            <w:r>
              <w:rPr>
                <w:sz w:val="24"/>
                <w:szCs w:val="24"/>
                <w:u w:val="single"/>
                <w:lang w:eastAsia="ru-RU"/>
              </w:rPr>
              <w:tab/>
            </w:r>
            <w:r w:rsidRPr="001E2A03">
              <w:rPr>
                <w:sz w:val="24"/>
                <w:szCs w:val="24"/>
                <w:lang w:eastAsia="ru-RU"/>
              </w:rPr>
              <w:t xml:space="preserve"> 20</w:t>
            </w:r>
            <w:r w:rsidRPr="000F1147">
              <w:rPr>
                <w:sz w:val="24"/>
                <w:szCs w:val="24"/>
                <w:u w:val="single"/>
                <w:lang w:eastAsia="ru-RU"/>
              </w:rPr>
              <w:tab/>
            </w:r>
            <w:r w:rsidRPr="001E2A03">
              <w:rPr>
                <w:sz w:val="24"/>
                <w:szCs w:val="24"/>
                <w:lang w:eastAsia="ru-RU"/>
              </w:rPr>
              <w:t xml:space="preserve"> г.</w:t>
            </w:r>
          </w:p>
          <w:p w:rsidR="00271B60" w:rsidRPr="00DC37D6" w:rsidRDefault="00271B60" w:rsidP="005A4A88">
            <w:pPr>
              <w:rPr>
                <w:sz w:val="24"/>
                <w:szCs w:val="24"/>
                <w:lang w:eastAsia="ru-RU"/>
              </w:rPr>
            </w:pPr>
          </w:p>
        </w:tc>
      </w:tr>
      <w:tr w:rsidR="00271B60" w:rsidTr="005A4A88">
        <w:tc>
          <w:tcPr>
            <w:tcW w:w="2660" w:type="dxa"/>
            <w:gridSpan w:val="2"/>
            <w:vAlign w:val="bottom"/>
          </w:tcPr>
          <w:p w:rsidR="00271B60" w:rsidRPr="00DC37D6" w:rsidRDefault="00271B60" w:rsidP="005A4A88">
            <w:pPr>
              <w:rPr>
                <w:sz w:val="24"/>
                <w:szCs w:val="24"/>
                <w:lang w:eastAsia="ru-RU"/>
              </w:rPr>
            </w:pPr>
            <w:r w:rsidRPr="001E2A03">
              <w:rPr>
                <w:sz w:val="24"/>
                <w:szCs w:val="24"/>
                <w:lang w:eastAsia="ru-RU"/>
              </w:rPr>
              <w:t>на вывоз с территории</w:t>
            </w:r>
            <w:r w:rsidRPr="00DC37D6">
              <w:rPr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761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271B60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271B60" w:rsidRPr="00DC37D6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71B60" w:rsidTr="005A4A88">
        <w:tc>
          <w:tcPr>
            <w:tcW w:w="6204" w:type="dxa"/>
            <w:gridSpan w:val="5"/>
            <w:vAlign w:val="bottom"/>
          </w:tcPr>
          <w:p w:rsidR="00271B60" w:rsidRPr="00DC37D6" w:rsidRDefault="00271B60" w:rsidP="005A4A88">
            <w:pPr>
              <w:rPr>
                <w:sz w:val="24"/>
                <w:szCs w:val="24"/>
                <w:lang w:eastAsia="ru-RU"/>
              </w:rPr>
            </w:pPr>
            <w:r w:rsidRPr="001E2A03">
              <w:rPr>
                <w:sz w:val="24"/>
                <w:szCs w:val="24"/>
                <w:lang w:eastAsia="ru-RU"/>
              </w:rPr>
              <w:t>производственных отходов, содержание нефтепродуктов</w:t>
            </w:r>
            <w:r w:rsidRPr="00DC37D6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271B60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271B60" w:rsidRPr="00DC37D6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Align w:val="bottom"/>
          </w:tcPr>
          <w:p w:rsidR="00271B60" w:rsidRPr="00DC37D6" w:rsidRDefault="00271B60" w:rsidP="005A4A88">
            <w:pPr>
              <w:rPr>
                <w:sz w:val="24"/>
                <w:szCs w:val="24"/>
                <w:lang w:eastAsia="ru-RU"/>
              </w:rPr>
            </w:pPr>
            <w:r w:rsidRPr="00DC37D6">
              <w:rPr>
                <w:sz w:val="24"/>
                <w:szCs w:val="24"/>
                <w:lang w:eastAsia="ru-RU"/>
              </w:rPr>
              <w:t>% масс</w:t>
            </w:r>
            <w:proofErr w:type="gramStart"/>
            <w:r w:rsidRPr="00DC37D6">
              <w:rPr>
                <w:sz w:val="24"/>
                <w:szCs w:val="24"/>
                <w:lang w:eastAsia="ru-RU"/>
              </w:rPr>
              <w:t>.,</w:t>
            </w:r>
            <w:proofErr w:type="gramEnd"/>
          </w:p>
        </w:tc>
      </w:tr>
      <w:tr w:rsidR="00271B60" w:rsidTr="005A4A88">
        <w:tc>
          <w:tcPr>
            <w:tcW w:w="3227" w:type="dxa"/>
            <w:gridSpan w:val="3"/>
            <w:vAlign w:val="bottom"/>
          </w:tcPr>
          <w:p w:rsidR="00271B60" w:rsidRPr="00DC37D6" w:rsidRDefault="00271B60" w:rsidP="005A4A88">
            <w:pPr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>образовавшихся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в результате</w:t>
            </w:r>
          </w:p>
        </w:tc>
        <w:tc>
          <w:tcPr>
            <w:tcW w:w="7194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271B60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271B60" w:rsidRPr="00DC37D6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71B60" w:rsidTr="005A4A88">
        <w:tc>
          <w:tcPr>
            <w:tcW w:w="1668" w:type="dxa"/>
            <w:vAlign w:val="bottom"/>
          </w:tcPr>
          <w:p w:rsidR="00271B60" w:rsidRPr="00DC37D6" w:rsidRDefault="00271B60" w:rsidP="005A4A8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количестве:</w:t>
            </w:r>
          </w:p>
        </w:tc>
        <w:tc>
          <w:tcPr>
            <w:tcW w:w="6945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271B60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271B60" w:rsidRPr="00DC37D6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2"/>
            <w:vAlign w:val="bottom"/>
          </w:tcPr>
          <w:p w:rsidR="00271B60" w:rsidRPr="00DC37D6" w:rsidRDefault="00271B60" w:rsidP="005A4A8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тонн (бочек).</w:t>
            </w:r>
          </w:p>
        </w:tc>
      </w:tr>
      <w:tr w:rsidR="00271B60" w:rsidTr="005A4A88">
        <w:tc>
          <w:tcPr>
            <w:tcW w:w="10421" w:type="dxa"/>
            <w:gridSpan w:val="10"/>
            <w:tcBorders>
              <w:bottom w:val="nil"/>
            </w:tcBorders>
            <w:vAlign w:val="bottom"/>
          </w:tcPr>
          <w:p w:rsidR="00271B60" w:rsidRDefault="00271B60" w:rsidP="005A4A88">
            <w:pPr>
              <w:rPr>
                <w:sz w:val="24"/>
                <w:lang w:eastAsia="ru-RU"/>
              </w:rPr>
            </w:pPr>
          </w:p>
          <w:p w:rsidR="00271B60" w:rsidRPr="00DC37D6" w:rsidRDefault="00271B60" w:rsidP="005A4A88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1E2A03">
              <w:rPr>
                <w:sz w:val="24"/>
                <w:lang w:eastAsia="ru-RU"/>
              </w:rPr>
              <w:t>Ответственным</w:t>
            </w:r>
            <w:proofErr w:type="gramEnd"/>
            <w:r w:rsidRPr="001E2A03">
              <w:rPr>
                <w:sz w:val="24"/>
                <w:lang w:eastAsia="ru-RU"/>
              </w:rPr>
              <w:t xml:space="preserve"> за погрузку и вывоз с  территории цеха заявленных отходов назначен</w:t>
            </w:r>
            <w:r>
              <w:rPr>
                <w:sz w:val="24"/>
                <w:lang w:eastAsia="ru-RU"/>
              </w:rPr>
              <w:t>:</w:t>
            </w:r>
          </w:p>
        </w:tc>
      </w:tr>
      <w:tr w:rsidR="00271B60" w:rsidTr="005A4A88">
        <w:tc>
          <w:tcPr>
            <w:tcW w:w="10421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:rsidR="00271B60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271B60" w:rsidRPr="00DC37D6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71B60" w:rsidTr="005A4A88">
        <w:tc>
          <w:tcPr>
            <w:tcW w:w="10421" w:type="dxa"/>
            <w:gridSpan w:val="10"/>
            <w:tcBorders>
              <w:top w:val="single" w:sz="4" w:space="0" w:color="auto"/>
              <w:bottom w:val="nil"/>
            </w:tcBorders>
          </w:tcPr>
          <w:p w:rsidR="00271B60" w:rsidRPr="00C55EC9" w:rsidRDefault="00271B60" w:rsidP="005A4A88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(ФИО должность, телефон)</w:t>
            </w:r>
          </w:p>
        </w:tc>
      </w:tr>
      <w:tr w:rsidR="00271B60" w:rsidTr="005A4A88">
        <w:trPr>
          <w:trHeight w:val="800"/>
        </w:trPr>
        <w:tc>
          <w:tcPr>
            <w:tcW w:w="4928" w:type="dxa"/>
            <w:gridSpan w:val="4"/>
            <w:tcBorders>
              <w:top w:val="nil"/>
              <w:bottom w:val="nil"/>
            </w:tcBorders>
            <w:vAlign w:val="bottom"/>
          </w:tcPr>
          <w:p w:rsidR="00271B60" w:rsidRPr="00DC37D6" w:rsidRDefault="00271B60" w:rsidP="005A4A8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Начальник цеха №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bottom"/>
          </w:tcPr>
          <w:p w:rsidR="00271B60" w:rsidRPr="00DC37D6" w:rsidRDefault="00271B60" w:rsidP="005A4A88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271B60" w:rsidRPr="00DC37D6" w:rsidRDefault="00271B60" w:rsidP="005A4A8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4"/>
            <w:tcBorders>
              <w:top w:val="nil"/>
              <w:bottom w:val="nil"/>
            </w:tcBorders>
            <w:vAlign w:val="center"/>
          </w:tcPr>
          <w:p w:rsidR="00271B60" w:rsidRPr="00DC37D6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71B60" w:rsidRPr="00962094" w:rsidTr="005A4A88">
        <w:trPr>
          <w:trHeight w:val="456"/>
        </w:trPr>
        <w:tc>
          <w:tcPr>
            <w:tcW w:w="492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1B60" w:rsidRPr="00962094" w:rsidRDefault="00271B60" w:rsidP="005A4A88">
            <w:pPr>
              <w:jc w:val="both"/>
              <w:rPr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71B60" w:rsidRPr="00962094" w:rsidRDefault="00271B60" w:rsidP="005A4A88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подпись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1B60" w:rsidRPr="00962094" w:rsidRDefault="00271B60" w:rsidP="005A4A88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Ф.И.О.</w:t>
            </w:r>
          </w:p>
        </w:tc>
        <w:tc>
          <w:tcPr>
            <w:tcW w:w="23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1B60" w:rsidRPr="00962094" w:rsidRDefault="00271B60" w:rsidP="005A4A88">
            <w:pPr>
              <w:jc w:val="both"/>
              <w:rPr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271B60" w:rsidTr="005A4A88">
        <w:trPr>
          <w:trHeight w:val="66"/>
        </w:trPr>
        <w:tc>
          <w:tcPr>
            <w:tcW w:w="10421" w:type="dxa"/>
            <w:gridSpan w:val="10"/>
            <w:tcBorders>
              <w:top w:val="nil"/>
            </w:tcBorders>
            <w:vAlign w:val="center"/>
          </w:tcPr>
          <w:p w:rsidR="00271B60" w:rsidRPr="00DC37D6" w:rsidRDefault="00271B60" w:rsidP="005A4A88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271B60" w:rsidRPr="001E2A03" w:rsidRDefault="00271B60" w:rsidP="00271B60">
      <w:pPr>
        <w:rPr>
          <w:lang w:eastAsia="ru-RU"/>
        </w:rPr>
      </w:pPr>
    </w:p>
    <w:p w:rsidR="00271B60" w:rsidRPr="001E2A03" w:rsidRDefault="00271B60" w:rsidP="00271B60">
      <w:pPr>
        <w:rPr>
          <w:lang w:eastAsia="ru-RU"/>
        </w:rPr>
      </w:pPr>
    </w:p>
    <w:p w:rsidR="00271B60" w:rsidRPr="001E2A03" w:rsidRDefault="00271B60" w:rsidP="00271B60">
      <w:pPr>
        <w:rPr>
          <w:lang w:eastAsia="ru-RU"/>
        </w:rPr>
      </w:pPr>
    </w:p>
    <w:p w:rsidR="00271B60" w:rsidRPr="00453925" w:rsidRDefault="00271B60" w:rsidP="00271B60"/>
    <w:p w:rsidR="00583573" w:rsidRPr="00453925" w:rsidRDefault="00583573" w:rsidP="00596A84">
      <w:pPr>
        <w:pStyle w:val="a5"/>
        <w:ind w:firstLine="720"/>
      </w:pPr>
    </w:p>
    <w:sectPr w:rsidR="00583573" w:rsidRPr="00453925" w:rsidSect="00BC7F93">
      <w:footerReference w:type="default" r:id="rId7"/>
      <w:pgSz w:w="11905" w:h="16837"/>
      <w:pgMar w:top="567" w:right="568" w:bottom="567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DE6" w:rsidRDefault="00C97DE6" w:rsidP="00E43D24">
      <w:r>
        <w:separator/>
      </w:r>
    </w:p>
  </w:endnote>
  <w:endnote w:type="continuationSeparator" w:id="0">
    <w:p w:rsidR="00C97DE6" w:rsidRDefault="00C97DE6" w:rsidP="00E43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30F" w:rsidRDefault="00D25B1D">
    <w:pPr>
      <w:pStyle w:val="ad"/>
      <w:jc w:val="right"/>
    </w:pPr>
    <w:r>
      <w:fldChar w:fldCharType="begin"/>
    </w:r>
    <w:r w:rsidR="0034430F">
      <w:instrText xml:space="preserve"> PAGE   \* MERGEFORMAT </w:instrText>
    </w:r>
    <w:r>
      <w:fldChar w:fldCharType="separate"/>
    </w:r>
    <w:r w:rsidR="00271B60">
      <w:rPr>
        <w:noProof/>
      </w:rPr>
      <w:t>1</w:t>
    </w:r>
    <w:r>
      <w:fldChar w:fldCharType="end"/>
    </w:r>
  </w:p>
  <w:p w:rsidR="0034430F" w:rsidRDefault="0034430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DE6" w:rsidRDefault="00C97DE6" w:rsidP="00E43D24">
      <w:r>
        <w:separator/>
      </w:r>
    </w:p>
  </w:footnote>
  <w:footnote w:type="continuationSeparator" w:id="0">
    <w:p w:rsidR="00C97DE6" w:rsidRDefault="00C97DE6" w:rsidP="00E43D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17640193"/>
    <w:multiLevelType w:val="hybridMultilevel"/>
    <w:tmpl w:val="868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A7FDF"/>
    <w:multiLevelType w:val="hybridMultilevel"/>
    <w:tmpl w:val="A732D648"/>
    <w:lvl w:ilvl="0" w:tplc="2FE269E0">
      <w:start w:val="1"/>
      <w:numFmt w:val="decimal"/>
      <w:lvlText w:val="%1."/>
      <w:lvlJc w:val="left"/>
      <w:pPr>
        <w:ind w:left="39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1B832209"/>
    <w:multiLevelType w:val="hybridMultilevel"/>
    <w:tmpl w:val="7CD0DE6E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BC2652B"/>
    <w:multiLevelType w:val="hybridMultilevel"/>
    <w:tmpl w:val="C7AEF95A"/>
    <w:lvl w:ilvl="0" w:tplc="FFFFFFFF">
      <w:start w:val="1"/>
      <w:numFmt w:val="bullet"/>
      <w:lvlText w:val="-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>
    <w:nsid w:val="2BE95205"/>
    <w:multiLevelType w:val="hybridMultilevel"/>
    <w:tmpl w:val="A0069F14"/>
    <w:lvl w:ilvl="0" w:tplc="FFFFFFFF">
      <w:start w:val="1"/>
      <w:numFmt w:val="bullet"/>
      <w:lvlText w:val="-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>
    <w:nsid w:val="2DCD57BF"/>
    <w:multiLevelType w:val="hybridMultilevel"/>
    <w:tmpl w:val="29E22894"/>
    <w:lvl w:ilvl="0" w:tplc="FFFFFFFF">
      <w:start w:val="1"/>
      <w:numFmt w:val="bullet"/>
      <w:lvlText w:val="-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>
    <w:nsid w:val="33143404"/>
    <w:multiLevelType w:val="hybridMultilevel"/>
    <w:tmpl w:val="1FFA2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660FF0"/>
    <w:multiLevelType w:val="multilevel"/>
    <w:tmpl w:val="44F0F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0F23C86"/>
    <w:multiLevelType w:val="hybridMultilevel"/>
    <w:tmpl w:val="2C3A0ED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94356AB"/>
    <w:multiLevelType w:val="hybridMultilevel"/>
    <w:tmpl w:val="2CE01148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>
    <w:nsid w:val="6D5B1B65"/>
    <w:multiLevelType w:val="hybridMultilevel"/>
    <w:tmpl w:val="F872E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555A69"/>
    <w:multiLevelType w:val="hybridMultilevel"/>
    <w:tmpl w:val="7DC6B1F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7B6C368B"/>
    <w:multiLevelType w:val="hybridMultilevel"/>
    <w:tmpl w:val="46B4D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8"/>
  </w:num>
  <w:num w:numId="5">
    <w:abstractNumId w:val="20"/>
  </w:num>
  <w:num w:numId="6">
    <w:abstractNumId w:val="9"/>
  </w:num>
  <w:num w:numId="7">
    <w:abstractNumId w:val="19"/>
  </w:num>
  <w:num w:numId="8">
    <w:abstractNumId w:val="15"/>
  </w:num>
  <w:num w:numId="9">
    <w:abstractNumId w:val="10"/>
  </w:num>
  <w:num w:numId="10">
    <w:abstractNumId w:val="13"/>
  </w:num>
  <w:num w:numId="11">
    <w:abstractNumId w:val="11"/>
  </w:num>
  <w:num w:numId="12">
    <w:abstractNumId w:val="12"/>
  </w:num>
  <w:num w:numId="13">
    <w:abstractNumId w:val="16"/>
  </w:num>
  <w:num w:numId="14">
    <w:abstractNumId w:val="1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737C4"/>
    <w:rsid w:val="00000E58"/>
    <w:rsid w:val="0000135F"/>
    <w:rsid w:val="00001B3E"/>
    <w:rsid w:val="0000224E"/>
    <w:rsid w:val="00002466"/>
    <w:rsid w:val="0000266F"/>
    <w:rsid w:val="00003134"/>
    <w:rsid w:val="000031F7"/>
    <w:rsid w:val="000037D3"/>
    <w:rsid w:val="00004422"/>
    <w:rsid w:val="00005CE4"/>
    <w:rsid w:val="00006DE6"/>
    <w:rsid w:val="000130D8"/>
    <w:rsid w:val="00013274"/>
    <w:rsid w:val="00017DF2"/>
    <w:rsid w:val="00020327"/>
    <w:rsid w:val="00020486"/>
    <w:rsid w:val="0002434A"/>
    <w:rsid w:val="00024750"/>
    <w:rsid w:val="00024BDD"/>
    <w:rsid w:val="000278FC"/>
    <w:rsid w:val="00030904"/>
    <w:rsid w:val="00032241"/>
    <w:rsid w:val="00033C57"/>
    <w:rsid w:val="00033EA0"/>
    <w:rsid w:val="00042002"/>
    <w:rsid w:val="00042257"/>
    <w:rsid w:val="000422A0"/>
    <w:rsid w:val="00044C6B"/>
    <w:rsid w:val="0004709C"/>
    <w:rsid w:val="000507E4"/>
    <w:rsid w:val="00052A9D"/>
    <w:rsid w:val="00053724"/>
    <w:rsid w:val="000541F4"/>
    <w:rsid w:val="00056F4F"/>
    <w:rsid w:val="00057620"/>
    <w:rsid w:val="000577DD"/>
    <w:rsid w:val="00061976"/>
    <w:rsid w:val="000704A9"/>
    <w:rsid w:val="00072B72"/>
    <w:rsid w:val="00073AC5"/>
    <w:rsid w:val="00074A72"/>
    <w:rsid w:val="0007726D"/>
    <w:rsid w:val="0008235C"/>
    <w:rsid w:val="00082DB1"/>
    <w:rsid w:val="00087046"/>
    <w:rsid w:val="000874DF"/>
    <w:rsid w:val="00093482"/>
    <w:rsid w:val="000A18EE"/>
    <w:rsid w:val="000A1A3D"/>
    <w:rsid w:val="000A1F53"/>
    <w:rsid w:val="000A34B6"/>
    <w:rsid w:val="000A50A2"/>
    <w:rsid w:val="000A5DF4"/>
    <w:rsid w:val="000A686C"/>
    <w:rsid w:val="000A7AE4"/>
    <w:rsid w:val="000B09E1"/>
    <w:rsid w:val="000B0AAE"/>
    <w:rsid w:val="000B1380"/>
    <w:rsid w:val="000B1B35"/>
    <w:rsid w:val="000B3727"/>
    <w:rsid w:val="000B4009"/>
    <w:rsid w:val="000B4723"/>
    <w:rsid w:val="000B5A3C"/>
    <w:rsid w:val="000B66DA"/>
    <w:rsid w:val="000C0EAC"/>
    <w:rsid w:val="000C10E7"/>
    <w:rsid w:val="000C19A1"/>
    <w:rsid w:val="000C1BBC"/>
    <w:rsid w:val="000C3ADF"/>
    <w:rsid w:val="000D1369"/>
    <w:rsid w:val="000D1B6F"/>
    <w:rsid w:val="000D1FBB"/>
    <w:rsid w:val="000D242E"/>
    <w:rsid w:val="000D4262"/>
    <w:rsid w:val="000D536A"/>
    <w:rsid w:val="000E00C4"/>
    <w:rsid w:val="000E1222"/>
    <w:rsid w:val="000E2AC8"/>
    <w:rsid w:val="000E3328"/>
    <w:rsid w:val="000E46B9"/>
    <w:rsid w:val="000E5F9F"/>
    <w:rsid w:val="000E69A3"/>
    <w:rsid w:val="000F0092"/>
    <w:rsid w:val="000F3163"/>
    <w:rsid w:val="00104D65"/>
    <w:rsid w:val="00105270"/>
    <w:rsid w:val="00106A8E"/>
    <w:rsid w:val="00107B94"/>
    <w:rsid w:val="001110FB"/>
    <w:rsid w:val="00111ED6"/>
    <w:rsid w:val="001127CC"/>
    <w:rsid w:val="00113BA6"/>
    <w:rsid w:val="0011515C"/>
    <w:rsid w:val="00116D2F"/>
    <w:rsid w:val="00116EC6"/>
    <w:rsid w:val="00121BBC"/>
    <w:rsid w:val="0012308A"/>
    <w:rsid w:val="0012381D"/>
    <w:rsid w:val="00124A47"/>
    <w:rsid w:val="00125B5C"/>
    <w:rsid w:val="00131221"/>
    <w:rsid w:val="00133A94"/>
    <w:rsid w:val="00134D82"/>
    <w:rsid w:val="00135202"/>
    <w:rsid w:val="001365A3"/>
    <w:rsid w:val="00137206"/>
    <w:rsid w:val="00141DCA"/>
    <w:rsid w:val="00144C47"/>
    <w:rsid w:val="001462E8"/>
    <w:rsid w:val="00150A1A"/>
    <w:rsid w:val="00151845"/>
    <w:rsid w:val="00153140"/>
    <w:rsid w:val="00153F53"/>
    <w:rsid w:val="001540A6"/>
    <w:rsid w:val="0015527D"/>
    <w:rsid w:val="001558B0"/>
    <w:rsid w:val="00155ECA"/>
    <w:rsid w:val="00160D56"/>
    <w:rsid w:val="001714F9"/>
    <w:rsid w:val="00171CC8"/>
    <w:rsid w:val="001721E3"/>
    <w:rsid w:val="001737C4"/>
    <w:rsid w:val="0017496B"/>
    <w:rsid w:val="001756A6"/>
    <w:rsid w:val="00180963"/>
    <w:rsid w:val="00180EAD"/>
    <w:rsid w:val="001825FC"/>
    <w:rsid w:val="00184203"/>
    <w:rsid w:val="00184B21"/>
    <w:rsid w:val="001859C4"/>
    <w:rsid w:val="00186C07"/>
    <w:rsid w:val="001912B1"/>
    <w:rsid w:val="00191AEA"/>
    <w:rsid w:val="001920E2"/>
    <w:rsid w:val="001937FF"/>
    <w:rsid w:val="00193911"/>
    <w:rsid w:val="0019644E"/>
    <w:rsid w:val="00196E99"/>
    <w:rsid w:val="001975E7"/>
    <w:rsid w:val="001A33D4"/>
    <w:rsid w:val="001A74B1"/>
    <w:rsid w:val="001B0B00"/>
    <w:rsid w:val="001B1029"/>
    <w:rsid w:val="001B1387"/>
    <w:rsid w:val="001C0D4A"/>
    <w:rsid w:val="001C19D4"/>
    <w:rsid w:val="001C614E"/>
    <w:rsid w:val="001D2A89"/>
    <w:rsid w:val="001D35EB"/>
    <w:rsid w:val="001D7A46"/>
    <w:rsid w:val="001E02E9"/>
    <w:rsid w:val="001E06ED"/>
    <w:rsid w:val="001E484E"/>
    <w:rsid w:val="001E5943"/>
    <w:rsid w:val="001E77C6"/>
    <w:rsid w:val="001F1804"/>
    <w:rsid w:val="001F5DB7"/>
    <w:rsid w:val="001F717E"/>
    <w:rsid w:val="001F7496"/>
    <w:rsid w:val="00200E68"/>
    <w:rsid w:val="0020318F"/>
    <w:rsid w:val="00207718"/>
    <w:rsid w:val="002103EC"/>
    <w:rsid w:val="00212AFF"/>
    <w:rsid w:val="00214E8A"/>
    <w:rsid w:val="002152C0"/>
    <w:rsid w:val="00217A24"/>
    <w:rsid w:val="002209C5"/>
    <w:rsid w:val="002251F6"/>
    <w:rsid w:val="00227912"/>
    <w:rsid w:val="00230AC1"/>
    <w:rsid w:val="00234C18"/>
    <w:rsid w:val="00234ED1"/>
    <w:rsid w:val="002403CA"/>
    <w:rsid w:val="00241815"/>
    <w:rsid w:val="00242008"/>
    <w:rsid w:val="00245AD8"/>
    <w:rsid w:val="002460B1"/>
    <w:rsid w:val="00246B44"/>
    <w:rsid w:val="00246B91"/>
    <w:rsid w:val="00246E33"/>
    <w:rsid w:val="0024794E"/>
    <w:rsid w:val="00250D04"/>
    <w:rsid w:val="00252D2D"/>
    <w:rsid w:val="00253488"/>
    <w:rsid w:val="00254987"/>
    <w:rsid w:val="0025695C"/>
    <w:rsid w:val="002571DD"/>
    <w:rsid w:val="002579C4"/>
    <w:rsid w:val="002604A5"/>
    <w:rsid w:val="0026160C"/>
    <w:rsid w:val="00267556"/>
    <w:rsid w:val="002704EE"/>
    <w:rsid w:val="00270D08"/>
    <w:rsid w:val="002710DA"/>
    <w:rsid w:val="0027180C"/>
    <w:rsid w:val="00271B60"/>
    <w:rsid w:val="002729AD"/>
    <w:rsid w:val="00273325"/>
    <w:rsid w:val="00275AC0"/>
    <w:rsid w:val="00275F8A"/>
    <w:rsid w:val="0028052C"/>
    <w:rsid w:val="00284DE6"/>
    <w:rsid w:val="00286D7C"/>
    <w:rsid w:val="00293F8C"/>
    <w:rsid w:val="00295014"/>
    <w:rsid w:val="00295BEF"/>
    <w:rsid w:val="00295EDD"/>
    <w:rsid w:val="002967DB"/>
    <w:rsid w:val="00296F6E"/>
    <w:rsid w:val="00297B22"/>
    <w:rsid w:val="002A0D85"/>
    <w:rsid w:val="002A3A36"/>
    <w:rsid w:val="002A453E"/>
    <w:rsid w:val="002B35D7"/>
    <w:rsid w:val="002B3CE3"/>
    <w:rsid w:val="002B5655"/>
    <w:rsid w:val="002C307D"/>
    <w:rsid w:val="002C370A"/>
    <w:rsid w:val="002C58CA"/>
    <w:rsid w:val="002C7831"/>
    <w:rsid w:val="002D0952"/>
    <w:rsid w:val="002D7A2D"/>
    <w:rsid w:val="002E25ED"/>
    <w:rsid w:val="002E2BBF"/>
    <w:rsid w:val="002E314C"/>
    <w:rsid w:val="002E3B35"/>
    <w:rsid w:val="002E494E"/>
    <w:rsid w:val="002E5528"/>
    <w:rsid w:val="002E56A6"/>
    <w:rsid w:val="002E6577"/>
    <w:rsid w:val="002E732D"/>
    <w:rsid w:val="002E7B48"/>
    <w:rsid w:val="002F0CD0"/>
    <w:rsid w:val="002F2A78"/>
    <w:rsid w:val="002F7F95"/>
    <w:rsid w:val="00303449"/>
    <w:rsid w:val="003052BF"/>
    <w:rsid w:val="003059E6"/>
    <w:rsid w:val="00310D84"/>
    <w:rsid w:val="003110A2"/>
    <w:rsid w:val="00313172"/>
    <w:rsid w:val="003155DC"/>
    <w:rsid w:val="00316BFA"/>
    <w:rsid w:val="00321FC9"/>
    <w:rsid w:val="00322933"/>
    <w:rsid w:val="0032340B"/>
    <w:rsid w:val="00327277"/>
    <w:rsid w:val="00327871"/>
    <w:rsid w:val="0033112E"/>
    <w:rsid w:val="0033137D"/>
    <w:rsid w:val="00332414"/>
    <w:rsid w:val="00332D0F"/>
    <w:rsid w:val="003341D1"/>
    <w:rsid w:val="003345A5"/>
    <w:rsid w:val="0033592E"/>
    <w:rsid w:val="00335E34"/>
    <w:rsid w:val="00337E20"/>
    <w:rsid w:val="00343B66"/>
    <w:rsid w:val="0034430F"/>
    <w:rsid w:val="003511D0"/>
    <w:rsid w:val="00354339"/>
    <w:rsid w:val="00355960"/>
    <w:rsid w:val="003568C4"/>
    <w:rsid w:val="00356A9B"/>
    <w:rsid w:val="00357EB6"/>
    <w:rsid w:val="0036047B"/>
    <w:rsid w:val="0036076C"/>
    <w:rsid w:val="00361091"/>
    <w:rsid w:val="00365D6B"/>
    <w:rsid w:val="00366F58"/>
    <w:rsid w:val="0036756C"/>
    <w:rsid w:val="003706F2"/>
    <w:rsid w:val="00370E0C"/>
    <w:rsid w:val="0037393E"/>
    <w:rsid w:val="00373E9B"/>
    <w:rsid w:val="0037514F"/>
    <w:rsid w:val="0038064D"/>
    <w:rsid w:val="0038348F"/>
    <w:rsid w:val="003855D4"/>
    <w:rsid w:val="003871B0"/>
    <w:rsid w:val="00387AA1"/>
    <w:rsid w:val="00390469"/>
    <w:rsid w:val="003907BE"/>
    <w:rsid w:val="00391819"/>
    <w:rsid w:val="003918E1"/>
    <w:rsid w:val="003A0B56"/>
    <w:rsid w:val="003A3154"/>
    <w:rsid w:val="003A372B"/>
    <w:rsid w:val="003A6739"/>
    <w:rsid w:val="003A7120"/>
    <w:rsid w:val="003B285B"/>
    <w:rsid w:val="003B41A6"/>
    <w:rsid w:val="003B465A"/>
    <w:rsid w:val="003B4721"/>
    <w:rsid w:val="003B596C"/>
    <w:rsid w:val="003B7339"/>
    <w:rsid w:val="003C010E"/>
    <w:rsid w:val="003C327B"/>
    <w:rsid w:val="003C44AC"/>
    <w:rsid w:val="003C5636"/>
    <w:rsid w:val="003D1E85"/>
    <w:rsid w:val="003D35BB"/>
    <w:rsid w:val="003D55FE"/>
    <w:rsid w:val="003D6BBC"/>
    <w:rsid w:val="003E229A"/>
    <w:rsid w:val="003E2DB5"/>
    <w:rsid w:val="003E3144"/>
    <w:rsid w:val="003E3950"/>
    <w:rsid w:val="003F050F"/>
    <w:rsid w:val="003F0666"/>
    <w:rsid w:val="003F2C2D"/>
    <w:rsid w:val="003F506D"/>
    <w:rsid w:val="003F6494"/>
    <w:rsid w:val="00405BBD"/>
    <w:rsid w:val="004070EB"/>
    <w:rsid w:val="00407E33"/>
    <w:rsid w:val="0041000B"/>
    <w:rsid w:val="004111EE"/>
    <w:rsid w:val="00411FA1"/>
    <w:rsid w:val="004128C6"/>
    <w:rsid w:val="00412CD7"/>
    <w:rsid w:val="00414771"/>
    <w:rsid w:val="00414E7F"/>
    <w:rsid w:val="004173C7"/>
    <w:rsid w:val="00420429"/>
    <w:rsid w:val="00422D84"/>
    <w:rsid w:val="0042404D"/>
    <w:rsid w:val="004240D0"/>
    <w:rsid w:val="00426ADE"/>
    <w:rsid w:val="004278F3"/>
    <w:rsid w:val="004307E0"/>
    <w:rsid w:val="00431104"/>
    <w:rsid w:val="00433BCD"/>
    <w:rsid w:val="00436579"/>
    <w:rsid w:val="00436BD1"/>
    <w:rsid w:val="00440F52"/>
    <w:rsid w:val="00444569"/>
    <w:rsid w:val="00445E7B"/>
    <w:rsid w:val="0044706A"/>
    <w:rsid w:val="00452D5D"/>
    <w:rsid w:val="00452FDC"/>
    <w:rsid w:val="00453925"/>
    <w:rsid w:val="00454F46"/>
    <w:rsid w:val="00462763"/>
    <w:rsid w:val="0046326E"/>
    <w:rsid w:val="0046463B"/>
    <w:rsid w:val="004655B3"/>
    <w:rsid w:val="004667C4"/>
    <w:rsid w:val="00467091"/>
    <w:rsid w:val="0046710C"/>
    <w:rsid w:val="00467202"/>
    <w:rsid w:val="004724D2"/>
    <w:rsid w:val="00476C10"/>
    <w:rsid w:val="00480C6B"/>
    <w:rsid w:val="00481103"/>
    <w:rsid w:val="00484EF7"/>
    <w:rsid w:val="0048754B"/>
    <w:rsid w:val="00496052"/>
    <w:rsid w:val="00497CE6"/>
    <w:rsid w:val="004A21FD"/>
    <w:rsid w:val="004A2547"/>
    <w:rsid w:val="004B2527"/>
    <w:rsid w:val="004B5235"/>
    <w:rsid w:val="004B65F2"/>
    <w:rsid w:val="004C2B3E"/>
    <w:rsid w:val="004C2B49"/>
    <w:rsid w:val="004C3B79"/>
    <w:rsid w:val="004C3D9F"/>
    <w:rsid w:val="004C5098"/>
    <w:rsid w:val="004C5323"/>
    <w:rsid w:val="004C5D24"/>
    <w:rsid w:val="004D4EBA"/>
    <w:rsid w:val="004D7768"/>
    <w:rsid w:val="004E07E6"/>
    <w:rsid w:val="004E30F7"/>
    <w:rsid w:val="004E3B79"/>
    <w:rsid w:val="004E403D"/>
    <w:rsid w:val="004E55B6"/>
    <w:rsid w:val="004E658E"/>
    <w:rsid w:val="004E6F0E"/>
    <w:rsid w:val="004F07D7"/>
    <w:rsid w:val="004F2ED1"/>
    <w:rsid w:val="004F53EE"/>
    <w:rsid w:val="004F581E"/>
    <w:rsid w:val="004F5AE1"/>
    <w:rsid w:val="00501FC7"/>
    <w:rsid w:val="00502594"/>
    <w:rsid w:val="00505200"/>
    <w:rsid w:val="005055E9"/>
    <w:rsid w:val="00506B07"/>
    <w:rsid w:val="00507B93"/>
    <w:rsid w:val="005117E7"/>
    <w:rsid w:val="00512122"/>
    <w:rsid w:val="00514316"/>
    <w:rsid w:val="0051557B"/>
    <w:rsid w:val="00515BDC"/>
    <w:rsid w:val="00516C85"/>
    <w:rsid w:val="00520559"/>
    <w:rsid w:val="00523B7D"/>
    <w:rsid w:val="00523DAA"/>
    <w:rsid w:val="00524438"/>
    <w:rsid w:val="00524FC0"/>
    <w:rsid w:val="00525360"/>
    <w:rsid w:val="00531989"/>
    <w:rsid w:val="00531B05"/>
    <w:rsid w:val="0053227C"/>
    <w:rsid w:val="00533EDC"/>
    <w:rsid w:val="00534AAA"/>
    <w:rsid w:val="00542B82"/>
    <w:rsid w:val="00543504"/>
    <w:rsid w:val="0054355F"/>
    <w:rsid w:val="005438B6"/>
    <w:rsid w:val="00551CCF"/>
    <w:rsid w:val="0055225C"/>
    <w:rsid w:val="00554160"/>
    <w:rsid w:val="005547F6"/>
    <w:rsid w:val="00556B82"/>
    <w:rsid w:val="00557E4C"/>
    <w:rsid w:val="005671E5"/>
    <w:rsid w:val="00571367"/>
    <w:rsid w:val="005715CB"/>
    <w:rsid w:val="0057251A"/>
    <w:rsid w:val="005743A8"/>
    <w:rsid w:val="0057481D"/>
    <w:rsid w:val="00575D59"/>
    <w:rsid w:val="005829AB"/>
    <w:rsid w:val="00583573"/>
    <w:rsid w:val="005848A8"/>
    <w:rsid w:val="00584B74"/>
    <w:rsid w:val="00586790"/>
    <w:rsid w:val="005876A3"/>
    <w:rsid w:val="005900F3"/>
    <w:rsid w:val="00590555"/>
    <w:rsid w:val="005906B3"/>
    <w:rsid w:val="00591BFA"/>
    <w:rsid w:val="00592792"/>
    <w:rsid w:val="00595781"/>
    <w:rsid w:val="00596A84"/>
    <w:rsid w:val="0059747D"/>
    <w:rsid w:val="0059796C"/>
    <w:rsid w:val="005A0405"/>
    <w:rsid w:val="005A14B0"/>
    <w:rsid w:val="005A223E"/>
    <w:rsid w:val="005A2A0C"/>
    <w:rsid w:val="005A3FF6"/>
    <w:rsid w:val="005A5D7A"/>
    <w:rsid w:val="005B1240"/>
    <w:rsid w:val="005B2B2A"/>
    <w:rsid w:val="005B57CB"/>
    <w:rsid w:val="005C0032"/>
    <w:rsid w:val="005C0186"/>
    <w:rsid w:val="005C2C59"/>
    <w:rsid w:val="005C3884"/>
    <w:rsid w:val="005C3C6F"/>
    <w:rsid w:val="005C3F54"/>
    <w:rsid w:val="005C5BA2"/>
    <w:rsid w:val="005C6FBA"/>
    <w:rsid w:val="005D312B"/>
    <w:rsid w:val="005D33BB"/>
    <w:rsid w:val="005D4EAE"/>
    <w:rsid w:val="005D62E4"/>
    <w:rsid w:val="005D6F96"/>
    <w:rsid w:val="005E1E25"/>
    <w:rsid w:val="005E260E"/>
    <w:rsid w:val="005E4503"/>
    <w:rsid w:val="005E6849"/>
    <w:rsid w:val="005E6CEA"/>
    <w:rsid w:val="005F00D2"/>
    <w:rsid w:val="005F0B31"/>
    <w:rsid w:val="005F2AF2"/>
    <w:rsid w:val="005F4B57"/>
    <w:rsid w:val="005F6B46"/>
    <w:rsid w:val="0060246C"/>
    <w:rsid w:val="00604717"/>
    <w:rsid w:val="006075DA"/>
    <w:rsid w:val="00612217"/>
    <w:rsid w:val="0061345D"/>
    <w:rsid w:val="00614992"/>
    <w:rsid w:val="00614B97"/>
    <w:rsid w:val="00615A1E"/>
    <w:rsid w:val="00615E1A"/>
    <w:rsid w:val="0061768B"/>
    <w:rsid w:val="00617950"/>
    <w:rsid w:val="00620E7B"/>
    <w:rsid w:val="0062263F"/>
    <w:rsid w:val="00623FBD"/>
    <w:rsid w:val="00624CFE"/>
    <w:rsid w:val="00625BE9"/>
    <w:rsid w:val="00630BFC"/>
    <w:rsid w:val="00631207"/>
    <w:rsid w:val="00631D3F"/>
    <w:rsid w:val="00632374"/>
    <w:rsid w:val="006328F5"/>
    <w:rsid w:val="00634DBD"/>
    <w:rsid w:val="00635D79"/>
    <w:rsid w:val="00643CB3"/>
    <w:rsid w:val="00646299"/>
    <w:rsid w:val="00651100"/>
    <w:rsid w:val="00651108"/>
    <w:rsid w:val="00652A36"/>
    <w:rsid w:val="0065542B"/>
    <w:rsid w:val="00656F43"/>
    <w:rsid w:val="00656F86"/>
    <w:rsid w:val="00657D54"/>
    <w:rsid w:val="0066148A"/>
    <w:rsid w:val="0066171B"/>
    <w:rsid w:val="00664CA7"/>
    <w:rsid w:val="00666BFC"/>
    <w:rsid w:val="0066783D"/>
    <w:rsid w:val="00670C06"/>
    <w:rsid w:val="00670F65"/>
    <w:rsid w:val="00672CDF"/>
    <w:rsid w:val="00672ECF"/>
    <w:rsid w:val="00673347"/>
    <w:rsid w:val="006736AC"/>
    <w:rsid w:val="006746E6"/>
    <w:rsid w:val="006746FE"/>
    <w:rsid w:val="00675275"/>
    <w:rsid w:val="00675402"/>
    <w:rsid w:val="00676EF3"/>
    <w:rsid w:val="006806BE"/>
    <w:rsid w:val="00681D90"/>
    <w:rsid w:val="0068369C"/>
    <w:rsid w:val="006842AC"/>
    <w:rsid w:val="006844D2"/>
    <w:rsid w:val="0068641D"/>
    <w:rsid w:val="00687BEB"/>
    <w:rsid w:val="00687C51"/>
    <w:rsid w:val="00690165"/>
    <w:rsid w:val="00691E30"/>
    <w:rsid w:val="00692180"/>
    <w:rsid w:val="00697032"/>
    <w:rsid w:val="00697D4C"/>
    <w:rsid w:val="006A17CD"/>
    <w:rsid w:val="006A1FB6"/>
    <w:rsid w:val="006A3AD8"/>
    <w:rsid w:val="006A5054"/>
    <w:rsid w:val="006A7F9B"/>
    <w:rsid w:val="006B1CDE"/>
    <w:rsid w:val="006B3F28"/>
    <w:rsid w:val="006B3FB0"/>
    <w:rsid w:val="006C0522"/>
    <w:rsid w:val="006C3FF0"/>
    <w:rsid w:val="006C5FC5"/>
    <w:rsid w:val="006C61CA"/>
    <w:rsid w:val="006C7C6D"/>
    <w:rsid w:val="006C7D69"/>
    <w:rsid w:val="006C7D7F"/>
    <w:rsid w:val="006D1A3C"/>
    <w:rsid w:val="006D44E9"/>
    <w:rsid w:val="006D4E8A"/>
    <w:rsid w:val="006D75CA"/>
    <w:rsid w:val="006D7A90"/>
    <w:rsid w:val="006E06B2"/>
    <w:rsid w:val="006E11A5"/>
    <w:rsid w:val="006E16EB"/>
    <w:rsid w:val="006E310C"/>
    <w:rsid w:val="006E54F1"/>
    <w:rsid w:val="006F59CD"/>
    <w:rsid w:val="006F6064"/>
    <w:rsid w:val="006F644E"/>
    <w:rsid w:val="007010DC"/>
    <w:rsid w:val="007019D1"/>
    <w:rsid w:val="00704016"/>
    <w:rsid w:val="00704122"/>
    <w:rsid w:val="00704B23"/>
    <w:rsid w:val="00704D3E"/>
    <w:rsid w:val="00705F7F"/>
    <w:rsid w:val="00707DF9"/>
    <w:rsid w:val="007103D0"/>
    <w:rsid w:val="007109D6"/>
    <w:rsid w:val="007134E9"/>
    <w:rsid w:val="00713BB6"/>
    <w:rsid w:val="00713E59"/>
    <w:rsid w:val="0071709B"/>
    <w:rsid w:val="0072057C"/>
    <w:rsid w:val="007236B3"/>
    <w:rsid w:val="0072533B"/>
    <w:rsid w:val="00730084"/>
    <w:rsid w:val="00733A6D"/>
    <w:rsid w:val="00734368"/>
    <w:rsid w:val="00734FFC"/>
    <w:rsid w:val="00735334"/>
    <w:rsid w:val="007366F4"/>
    <w:rsid w:val="007416D2"/>
    <w:rsid w:val="00743D72"/>
    <w:rsid w:val="0075113F"/>
    <w:rsid w:val="00753B8C"/>
    <w:rsid w:val="00754B1E"/>
    <w:rsid w:val="00760B39"/>
    <w:rsid w:val="00760B89"/>
    <w:rsid w:val="0076139A"/>
    <w:rsid w:val="007627F0"/>
    <w:rsid w:val="007636F9"/>
    <w:rsid w:val="007638DD"/>
    <w:rsid w:val="00763DE9"/>
    <w:rsid w:val="00764704"/>
    <w:rsid w:val="007677BC"/>
    <w:rsid w:val="007721C0"/>
    <w:rsid w:val="007738C5"/>
    <w:rsid w:val="00774EC6"/>
    <w:rsid w:val="007755BB"/>
    <w:rsid w:val="007776AF"/>
    <w:rsid w:val="007813AA"/>
    <w:rsid w:val="007825C6"/>
    <w:rsid w:val="00782B9E"/>
    <w:rsid w:val="00783CC0"/>
    <w:rsid w:val="00784C61"/>
    <w:rsid w:val="0079165C"/>
    <w:rsid w:val="0079186F"/>
    <w:rsid w:val="007938D3"/>
    <w:rsid w:val="0079484B"/>
    <w:rsid w:val="00795AEA"/>
    <w:rsid w:val="00797924"/>
    <w:rsid w:val="00797B04"/>
    <w:rsid w:val="007A1837"/>
    <w:rsid w:val="007A1EF0"/>
    <w:rsid w:val="007A4EC2"/>
    <w:rsid w:val="007A53F1"/>
    <w:rsid w:val="007A7AC3"/>
    <w:rsid w:val="007B000B"/>
    <w:rsid w:val="007B06E9"/>
    <w:rsid w:val="007B2EAE"/>
    <w:rsid w:val="007B3720"/>
    <w:rsid w:val="007C058F"/>
    <w:rsid w:val="007C0BC5"/>
    <w:rsid w:val="007C44C8"/>
    <w:rsid w:val="007C489E"/>
    <w:rsid w:val="007C6E7E"/>
    <w:rsid w:val="007C7350"/>
    <w:rsid w:val="007D16D3"/>
    <w:rsid w:val="007D3CB7"/>
    <w:rsid w:val="007E0B93"/>
    <w:rsid w:val="007E0DDE"/>
    <w:rsid w:val="007E1D09"/>
    <w:rsid w:val="007E2CB1"/>
    <w:rsid w:val="007E39A1"/>
    <w:rsid w:val="007E3A39"/>
    <w:rsid w:val="007E4C5B"/>
    <w:rsid w:val="007E4E0F"/>
    <w:rsid w:val="007E6F55"/>
    <w:rsid w:val="007F10CC"/>
    <w:rsid w:val="007F2F9F"/>
    <w:rsid w:val="007F511D"/>
    <w:rsid w:val="007F5822"/>
    <w:rsid w:val="007F6102"/>
    <w:rsid w:val="007F63E2"/>
    <w:rsid w:val="00803C06"/>
    <w:rsid w:val="008045EB"/>
    <w:rsid w:val="008055A7"/>
    <w:rsid w:val="00806990"/>
    <w:rsid w:val="00806DF1"/>
    <w:rsid w:val="00807385"/>
    <w:rsid w:val="00807C21"/>
    <w:rsid w:val="008121F6"/>
    <w:rsid w:val="008140A5"/>
    <w:rsid w:val="00814EDA"/>
    <w:rsid w:val="00815125"/>
    <w:rsid w:val="00817BF3"/>
    <w:rsid w:val="00817DA1"/>
    <w:rsid w:val="0082186B"/>
    <w:rsid w:val="00823BEC"/>
    <w:rsid w:val="00826011"/>
    <w:rsid w:val="008260EB"/>
    <w:rsid w:val="00831FDE"/>
    <w:rsid w:val="00835D6B"/>
    <w:rsid w:val="00836EFA"/>
    <w:rsid w:val="00842859"/>
    <w:rsid w:val="00843321"/>
    <w:rsid w:val="0084395B"/>
    <w:rsid w:val="0084443E"/>
    <w:rsid w:val="00844EEB"/>
    <w:rsid w:val="00846B5D"/>
    <w:rsid w:val="00850273"/>
    <w:rsid w:val="0085616A"/>
    <w:rsid w:val="0085668B"/>
    <w:rsid w:val="00865B1B"/>
    <w:rsid w:val="008701A4"/>
    <w:rsid w:val="00874397"/>
    <w:rsid w:val="00874D7B"/>
    <w:rsid w:val="0087548C"/>
    <w:rsid w:val="00877982"/>
    <w:rsid w:val="0088213D"/>
    <w:rsid w:val="00882B3E"/>
    <w:rsid w:val="00884E60"/>
    <w:rsid w:val="008907BB"/>
    <w:rsid w:val="0089512D"/>
    <w:rsid w:val="00896396"/>
    <w:rsid w:val="0089695F"/>
    <w:rsid w:val="00897579"/>
    <w:rsid w:val="008A0292"/>
    <w:rsid w:val="008A24E7"/>
    <w:rsid w:val="008A429D"/>
    <w:rsid w:val="008A63AB"/>
    <w:rsid w:val="008B00FA"/>
    <w:rsid w:val="008B0614"/>
    <w:rsid w:val="008B17D9"/>
    <w:rsid w:val="008B3A9B"/>
    <w:rsid w:val="008B4166"/>
    <w:rsid w:val="008B580B"/>
    <w:rsid w:val="008B5DCB"/>
    <w:rsid w:val="008C497D"/>
    <w:rsid w:val="008C5089"/>
    <w:rsid w:val="008C7290"/>
    <w:rsid w:val="008C7DBB"/>
    <w:rsid w:val="008D3EAC"/>
    <w:rsid w:val="008D4BDB"/>
    <w:rsid w:val="008D66ED"/>
    <w:rsid w:val="008D7345"/>
    <w:rsid w:val="008D7839"/>
    <w:rsid w:val="008E0088"/>
    <w:rsid w:val="008E2C80"/>
    <w:rsid w:val="008E46C2"/>
    <w:rsid w:val="008E5BAE"/>
    <w:rsid w:val="008F57E5"/>
    <w:rsid w:val="008F74C4"/>
    <w:rsid w:val="008F7E6A"/>
    <w:rsid w:val="00900271"/>
    <w:rsid w:val="009016EE"/>
    <w:rsid w:val="00902A5A"/>
    <w:rsid w:val="009032B0"/>
    <w:rsid w:val="0090453F"/>
    <w:rsid w:val="009048B9"/>
    <w:rsid w:val="009124B3"/>
    <w:rsid w:val="009134D9"/>
    <w:rsid w:val="009137E0"/>
    <w:rsid w:val="0091472D"/>
    <w:rsid w:val="009151AF"/>
    <w:rsid w:val="0091544D"/>
    <w:rsid w:val="00915B1C"/>
    <w:rsid w:val="00917C80"/>
    <w:rsid w:val="009200E5"/>
    <w:rsid w:val="00921478"/>
    <w:rsid w:val="009248E7"/>
    <w:rsid w:val="009251B0"/>
    <w:rsid w:val="009312F2"/>
    <w:rsid w:val="00931BE4"/>
    <w:rsid w:val="00933A37"/>
    <w:rsid w:val="00934070"/>
    <w:rsid w:val="00934156"/>
    <w:rsid w:val="00934F11"/>
    <w:rsid w:val="009363D7"/>
    <w:rsid w:val="009372B7"/>
    <w:rsid w:val="009469D8"/>
    <w:rsid w:val="00946BD5"/>
    <w:rsid w:val="00946F24"/>
    <w:rsid w:val="009500AF"/>
    <w:rsid w:val="009506FE"/>
    <w:rsid w:val="00950904"/>
    <w:rsid w:val="00951A3E"/>
    <w:rsid w:val="009528AF"/>
    <w:rsid w:val="00953B7F"/>
    <w:rsid w:val="00953E6A"/>
    <w:rsid w:val="00954D4D"/>
    <w:rsid w:val="009566D6"/>
    <w:rsid w:val="00956B2A"/>
    <w:rsid w:val="00957AE2"/>
    <w:rsid w:val="00960194"/>
    <w:rsid w:val="009608A1"/>
    <w:rsid w:val="009614CF"/>
    <w:rsid w:val="00963CE2"/>
    <w:rsid w:val="00964790"/>
    <w:rsid w:val="009676AE"/>
    <w:rsid w:val="00971EA1"/>
    <w:rsid w:val="009744D3"/>
    <w:rsid w:val="009758E9"/>
    <w:rsid w:val="00975F02"/>
    <w:rsid w:val="0097699F"/>
    <w:rsid w:val="00977987"/>
    <w:rsid w:val="00982C80"/>
    <w:rsid w:val="009832F7"/>
    <w:rsid w:val="009833FD"/>
    <w:rsid w:val="00986988"/>
    <w:rsid w:val="009905B4"/>
    <w:rsid w:val="00990C89"/>
    <w:rsid w:val="00991B7F"/>
    <w:rsid w:val="009978C5"/>
    <w:rsid w:val="009A0F5C"/>
    <w:rsid w:val="009A1026"/>
    <w:rsid w:val="009A169D"/>
    <w:rsid w:val="009A3735"/>
    <w:rsid w:val="009A7B2E"/>
    <w:rsid w:val="009B541C"/>
    <w:rsid w:val="009B5ED6"/>
    <w:rsid w:val="009B690E"/>
    <w:rsid w:val="009C09EA"/>
    <w:rsid w:val="009C1768"/>
    <w:rsid w:val="009C26D6"/>
    <w:rsid w:val="009C2A20"/>
    <w:rsid w:val="009C7469"/>
    <w:rsid w:val="009D01D8"/>
    <w:rsid w:val="009D1287"/>
    <w:rsid w:val="009D4965"/>
    <w:rsid w:val="009D6346"/>
    <w:rsid w:val="009D65E2"/>
    <w:rsid w:val="009D6EF4"/>
    <w:rsid w:val="009D7B56"/>
    <w:rsid w:val="009E1403"/>
    <w:rsid w:val="009E1D37"/>
    <w:rsid w:val="009E60ED"/>
    <w:rsid w:val="009E6EF9"/>
    <w:rsid w:val="009F2090"/>
    <w:rsid w:val="009F59EF"/>
    <w:rsid w:val="009F6FC6"/>
    <w:rsid w:val="00A004E7"/>
    <w:rsid w:val="00A064D2"/>
    <w:rsid w:val="00A10567"/>
    <w:rsid w:val="00A17049"/>
    <w:rsid w:val="00A20257"/>
    <w:rsid w:val="00A2278C"/>
    <w:rsid w:val="00A2388E"/>
    <w:rsid w:val="00A24A88"/>
    <w:rsid w:val="00A25392"/>
    <w:rsid w:val="00A27ED2"/>
    <w:rsid w:val="00A30908"/>
    <w:rsid w:val="00A319FB"/>
    <w:rsid w:val="00A33D2E"/>
    <w:rsid w:val="00A3465C"/>
    <w:rsid w:val="00A34984"/>
    <w:rsid w:val="00A366DA"/>
    <w:rsid w:val="00A40DCE"/>
    <w:rsid w:val="00A42000"/>
    <w:rsid w:val="00A4291B"/>
    <w:rsid w:val="00A44547"/>
    <w:rsid w:val="00A44D99"/>
    <w:rsid w:val="00A4651E"/>
    <w:rsid w:val="00A515B8"/>
    <w:rsid w:val="00A60577"/>
    <w:rsid w:val="00A625DF"/>
    <w:rsid w:val="00A64C15"/>
    <w:rsid w:val="00A662A3"/>
    <w:rsid w:val="00A71AB5"/>
    <w:rsid w:val="00A73C02"/>
    <w:rsid w:val="00A74C2F"/>
    <w:rsid w:val="00A74E3A"/>
    <w:rsid w:val="00A74E9D"/>
    <w:rsid w:val="00A75734"/>
    <w:rsid w:val="00A76E1A"/>
    <w:rsid w:val="00A77BB3"/>
    <w:rsid w:val="00A80445"/>
    <w:rsid w:val="00A81758"/>
    <w:rsid w:val="00A873CC"/>
    <w:rsid w:val="00A943B6"/>
    <w:rsid w:val="00A945DA"/>
    <w:rsid w:val="00A94D8C"/>
    <w:rsid w:val="00A977E5"/>
    <w:rsid w:val="00A97948"/>
    <w:rsid w:val="00AA75BE"/>
    <w:rsid w:val="00AB1C29"/>
    <w:rsid w:val="00AB2C8A"/>
    <w:rsid w:val="00AB3339"/>
    <w:rsid w:val="00AB643F"/>
    <w:rsid w:val="00AB6496"/>
    <w:rsid w:val="00AB6819"/>
    <w:rsid w:val="00AC074A"/>
    <w:rsid w:val="00AC0BB7"/>
    <w:rsid w:val="00AC2123"/>
    <w:rsid w:val="00AC45D5"/>
    <w:rsid w:val="00AC7362"/>
    <w:rsid w:val="00AC7EE2"/>
    <w:rsid w:val="00AD0A69"/>
    <w:rsid w:val="00AD1AF1"/>
    <w:rsid w:val="00AD35DF"/>
    <w:rsid w:val="00AD4DA8"/>
    <w:rsid w:val="00AE1C5F"/>
    <w:rsid w:val="00AE25C3"/>
    <w:rsid w:val="00AE2956"/>
    <w:rsid w:val="00AE3C29"/>
    <w:rsid w:val="00AF1249"/>
    <w:rsid w:val="00AF1776"/>
    <w:rsid w:val="00AF375C"/>
    <w:rsid w:val="00AF6EB1"/>
    <w:rsid w:val="00B008C4"/>
    <w:rsid w:val="00B00CD6"/>
    <w:rsid w:val="00B06A59"/>
    <w:rsid w:val="00B11C56"/>
    <w:rsid w:val="00B13FF9"/>
    <w:rsid w:val="00B16308"/>
    <w:rsid w:val="00B16B5F"/>
    <w:rsid w:val="00B17B38"/>
    <w:rsid w:val="00B2166D"/>
    <w:rsid w:val="00B24B37"/>
    <w:rsid w:val="00B2575E"/>
    <w:rsid w:val="00B305E7"/>
    <w:rsid w:val="00B31A2E"/>
    <w:rsid w:val="00B33239"/>
    <w:rsid w:val="00B34CC1"/>
    <w:rsid w:val="00B355AE"/>
    <w:rsid w:val="00B35B0A"/>
    <w:rsid w:val="00B362DB"/>
    <w:rsid w:val="00B4086C"/>
    <w:rsid w:val="00B41F70"/>
    <w:rsid w:val="00B42644"/>
    <w:rsid w:val="00B45960"/>
    <w:rsid w:val="00B46380"/>
    <w:rsid w:val="00B46C1D"/>
    <w:rsid w:val="00B47EB0"/>
    <w:rsid w:val="00B50428"/>
    <w:rsid w:val="00B50829"/>
    <w:rsid w:val="00B510AA"/>
    <w:rsid w:val="00B5460B"/>
    <w:rsid w:val="00B55B35"/>
    <w:rsid w:val="00B5614D"/>
    <w:rsid w:val="00B570F0"/>
    <w:rsid w:val="00B641BE"/>
    <w:rsid w:val="00B66A8C"/>
    <w:rsid w:val="00B674F5"/>
    <w:rsid w:val="00B67721"/>
    <w:rsid w:val="00B71CC2"/>
    <w:rsid w:val="00B773D7"/>
    <w:rsid w:val="00B77466"/>
    <w:rsid w:val="00B77616"/>
    <w:rsid w:val="00B81081"/>
    <w:rsid w:val="00B83CA9"/>
    <w:rsid w:val="00B83CBB"/>
    <w:rsid w:val="00B866B5"/>
    <w:rsid w:val="00B87E3F"/>
    <w:rsid w:val="00BA3339"/>
    <w:rsid w:val="00BA4C65"/>
    <w:rsid w:val="00BA4EB7"/>
    <w:rsid w:val="00BA5756"/>
    <w:rsid w:val="00BA68E1"/>
    <w:rsid w:val="00BB386D"/>
    <w:rsid w:val="00BC1419"/>
    <w:rsid w:val="00BC14C1"/>
    <w:rsid w:val="00BC47F9"/>
    <w:rsid w:val="00BC6B56"/>
    <w:rsid w:val="00BC7F93"/>
    <w:rsid w:val="00BD02A0"/>
    <w:rsid w:val="00BD3D91"/>
    <w:rsid w:val="00BD452F"/>
    <w:rsid w:val="00BD4C05"/>
    <w:rsid w:val="00BD53B1"/>
    <w:rsid w:val="00BD6FE2"/>
    <w:rsid w:val="00BE146D"/>
    <w:rsid w:val="00BE3584"/>
    <w:rsid w:val="00BE48CC"/>
    <w:rsid w:val="00BE515C"/>
    <w:rsid w:val="00BE7943"/>
    <w:rsid w:val="00BF3090"/>
    <w:rsid w:val="00BF3266"/>
    <w:rsid w:val="00BF3DD6"/>
    <w:rsid w:val="00BF432D"/>
    <w:rsid w:val="00BF56D9"/>
    <w:rsid w:val="00BF6430"/>
    <w:rsid w:val="00BF7398"/>
    <w:rsid w:val="00BF7BF6"/>
    <w:rsid w:val="00C00D3B"/>
    <w:rsid w:val="00C028A1"/>
    <w:rsid w:val="00C0537D"/>
    <w:rsid w:val="00C05DD2"/>
    <w:rsid w:val="00C07989"/>
    <w:rsid w:val="00C10437"/>
    <w:rsid w:val="00C10DEB"/>
    <w:rsid w:val="00C21B2D"/>
    <w:rsid w:val="00C24E4B"/>
    <w:rsid w:val="00C26CCA"/>
    <w:rsid w:val="00C27A62"/>
    <w:rsid w:val="00C324B9"/>
    <w:rsid w:val="00C32643"/>
    <w:rsid w:val="00C4225C"/>
    <w:rsid w:val="00C427FC"/>
    <w:rsid w:val="00C4589A"/>
    <w:rsid w:val="00C46414"/>
    <w:rsid w:val="00C503D9"/>
    <w:rsid w:val="00C51961"/>
    <w:rsid w:val="00C51C99"/>
    <w:rsid w:val="00C525FD"/>
    <w:rsid w:val="00C54F39"/>
    <w:rsid w:val="00C55649"/>
    <w:rsid w:val="00C604E9"/>
    <w:rsid w:val="00C60A49"/>
    <w:rsid w:val="00C60A65"/>
    <w:rsid w:val="00C6284C"/>
    <w:rsid w:val="00C64380"/>
    <w:rsid w:val="00C64E3C"/>
    <w:rsid w:val="00C66DF3"/>
    <w:rsid w:val="00C67EBA"/>
    <w:rsid w:val="00C71E0C"/>
    <w:rsid w:val="00C73123"/>
    <w:rsid w:val="00C74821"/>
    <w:rsid w:val="00C775FF"/>
    <w:rsid w:val="00C801A3"/>
    <w:rsid w:val="00C86FF6"/>
    <w:rsid w:val="00C928FA"/>
    <w:rsid w:val="00C963D5"/>
    <w:rsid w:val="00C97DE6"/>
    <w:rsid w:val="00CA1270"/>
    <w:rsid w:val="00CA1746"/>
    <w:rsid w:val="00CA2211"/>
    <w:rsid w:val="00CA4B11"/>
    <w:rsid w:val="00CB08A2"/>
    <w:rsid w:val="00CB1198"/>
    <w:rsid w:val="00CB1399"/>
    <w:rsid w:val="00CB2A90"/>
    <w:rsid w:val="00CB2EA6"/>
    <w:rsid w:val="00CB2F1B"/>
    <w:rsid w:val="00CB38A0"/>
    <w:rsid w:val="00CB4577"/>
    <w:rsid w:val="00CB5D44"/>
    <w:rsid w:val="00CB704B"/>
    <w:rsid w:val="00CC280F"/>
    <w:rsid w:val="00CC3121"/>
    <w:rsid w:val="00CC32BA"/>
    <w:rsid w:val="00CC3E49"/>
    <w:rsid w:val="00CC41E7"/>
    <w:rsid w:val="00CC464B"/>
    <w:rsid w:val="00CC741F"/>
    <w:rsid w:val="00CC7A73"/>
    <w:rsid w:val="00CD196B"/>
    <w:rsid w:val="00CD2BBE"/>
    <w:rsid w:val="00CD2F5E"/>
    <w:rsid w:val="00CD4802"/>
    <w:rsid w:val="00CD5A6E"/>
    <w:rsid w:val="00CD5DDB"/>
    <w:rsid w:val="00CD5F67"/>
    <w:rsid w:val="00CE069E"/>
    <w:rsid w:val="00CE274E"/>
    <w:rsid w:val="00CE6C84"/>
    <w:rsid w:val="00CF3477"/>
    <w:rsid w:val="00CF488C"/>
    <w:rsid w:val="00D027F4"/>
    <w:rsid w:val="00D043F1"/>
    <w:rsid w:val="00D067EB"/>
    <w:rsid w:val="00D0759E"/>
    <w:rsid w:val="00D1079D"/>
    <w:rsid w:val="00D21A42"/>
    <w:rsid w:val="00D2239C"/>
    <w:rsid w:val="00D226BA"/>
    <w:rsid w:val="00D233C7"/>
    <w:rsid w:val="00D25B1D"/>
    <w:rsid w:val="00D263A0"/>
    <w:rsid w:val="00D26C50"/>
    <w:rsid w:val="00D272A9"/>
    <w:rsid w:val="00D27AD0"/>
    <w:rsid w:val="00D3004E"/>
    <w:rsid w:val="00D306CF"/>
    <w:rsid w:val="00D30A5E"/>
    <w:rsid w:val="00D3120E"/>
    <w:rsid w:val="00D37740"/>
    <w:rsid w:val="00D44398"/>
    <w:rsid w:val="00D55CD1"/>
    <w:rsid w:val="00D56A23"/>
    <w:rsid w:val="00D6248A"/>
    <w:rsid w:val="00D6281E"/>
    <w:rsid w:val="00D62A1E"/>
    <w:rsid w:val="00D6460D"/>
    <w:rsid w:val="00D65EBC"/>
    <w:rsid w:val="00D66C59"/>
    <w:rsid w:val="00D67434"/>
    <w:rsid w:val="00D67F02"/>
    <w:rsid w:val="00D704CC"/>
    <w:rsid w:val="00D7051F"/>
    <w:rsid w:val="00D7160F"/>
    <w:rsid w:val="00D74A24"/>
    <w:rsid w:val="00D7619A"/>
    <w:rsid w:val="00D80576"/>
    <w:rsid w:val="00D80905"/>
    <w:rsid w:val="00D83497"/>
    <w:rsid w:val="00D85200"/>
    <w:rsid w:val="00D86AE1"/>
    <w:rsid w:val="00D90966"/>
    <w:rsid w:val="00D928C6"/>
    <w:rsid w:val="00D96CB0"/>
    <w:rsid w:val="00D97F06"/>
    <w:rsid w:val="00D97FB5"/>
    <w:rsid w:val="00DA1BE3"/>
    <w:rsid w:val="00DA3C47"/>
    <w:rsid w:val="00DA7961"/>
    <w:rsid w:val="00DB1147"/>
    <w:rsid w:val="00DB1F46"/>
    <w:rsid w:val="00DB20B6"/>
    <w:rsid w:val="00DB2852"/>
    <w:rsid w:val="00DB525E"/>
    <w:rsid w:val="00DB5781"/>
    <w:rsid w:val="00DB657A"/>
    <w:rsid w:val="00DB674A"/>
    <w:rsid w:val="00DC0788"/>
    <w:rsid w:val="00DC2284"/>
    <w:rsid w:val="00DC29D1"/>
    <w:rsid w:val="00DC4DDC"/>
    <w:rsid w:val="00DC5764"/>
    <w:rsid w:val="00DC60D4"/>
    <w:rsid w:val="00DD21F7"/>
    <w:rsid w:val="00DD253D"/>
    <w:rsid w:val="00DD3C2D"/>
    <w:rsid w:val="00DD527E"/>
    <w:rsid w:val="00DD5792"/>
    <w:rsid w:val="00DE0E3D"/>
    <w:rsid w:val="00DE12E2"/>
    <w:rsid w:val="00DE51DF"/>
    <w:rsid w:val="00DE65E7"/>
    <w:rsid w:val="00DF2A9E"/>
    <w:rsid w:val="00DF2C71"/>
    <w:rsid w:val="00DF2E21"/>
    <w:rsid w:val="00DF442D"/>
    <w:rsid w:val="00E00698"/>
    <w:rsid w:val="00E00E00"/>
    <w:rsid w:val="00E0280D"/>
    <w:rsid w:val="00E02FE5"/>
    <w:rsid w:val="00E035E8"/>
    <w:rsid w:val="00E05AA1"/>
    <w:rsid w:val="00E07D8A"/>
    <w:rsid w:val="00E138BF"/>
    <w:rsid w:val="00E14D1F"/>
    <w:rsid w:val="00E16131"/>
    <w:rsid w:val="00E222E5"/>
    <w:rsid w:val="00E25FDA"/>
    <w:rsid w:val="00E31551"/>
    <w:rsid w:val="00E31BF4"/>
    <w:rsid w:val="00E32540"/>
    <w:rsid w:val="00E34259"/>
    <w:rsid w:val="00E34758"/>
    <w:rsid w:val="00E42F8E"/>
    <w:rsid w:val="00E43D24"/>
    <w:rsid w:val="00E4633E"/>
    <w:rsid w:val="00E503A7"/>
    <w:rsid w:val="00E5140B"/>
    <w:rsid w:val="00E53A7E"/>
    <w:rsid w:val="00E53C8B"/>
    <w:rsid w:val="00E609BA"/>
    <w:rsid w:val="00E615E1"/>
    <w:rsid w:val="00E64C93"/>
    <w:rsid w:val="00E75F08"/>
    <w:rsid w:val="00E76060"/>
    <w:rsid w:val="00E77ED5"/>
    <w:rsid w:val="00E80BD9"/>
    <w:rsid w:val="00E864ED"/>
    <w:rsid w:val="00E91C15"/>
    <w:rsid w:val="00E930BF"/>
    <w:rsid w:val="00E94351"/>
    <w:rsid w:val="00E95A03"/>
    <w:rsid w:val="00E95B4C"/>
    <w:rsid w:val="00E96D64"/>
    <w:rsid w:val="00E974F5"/>
    <w:rsid w:val="00E97A5F"/>
    <w:rsid w:val="00EA0C45"/>
    <w:rsid w:val="00EA1160"/>
    <w:rsid w:val="00EA16FF"/>
    <w:rsid w:val="00EA37EF"/>
    <w:rsid w:val="00EB0919"/>
    <w:rsid w:val="00EB2405"/>
    <w:rsid w:val="00EB5250"/>
    <w:rsid w:val="00EB627F"/>
    <w:rsid w:val="00EC0088"/>
    <w:rsid w:val="00EC0FB6"/>
    <w:rsid w:val="00EC12A4"/>
    <w:rsid w:val="00EC144F"/>
    <w:rsid w:val="00EC3E20"/>
    <w:rsid w:val="00ED2904"/>
    <w:rsid w:val="00ED428F"/>
    <w:rsid w:val="00ED4BCD"/>
    <w:rsid w:val="00EE3344"/>
    <w:rsid w:val="00EE645E"/>
    <w:rsid w:val="00EE76FA"/>
    <w:rsid w:val="00EF08D1"/>
    <w:rsid w:val="00EF15D0"/>
    <w:rsid w:val="00EF1D08"/>
    <w:rsid w:val="00EF2C6C"/>
    <w:rsid w:val="00EF30A4"/>
    <w:rsid w:val="00EF4016"/>
    <w:rsid w:val="00EF7422"/>
    <w:rsid w:val="00EF78DB"/>
    <w:rsid w:val="00F02CE3"/>
    <w:rsid w:val="00F033F3"/>
    <w:rsid w:val="00F03627"/>
    <w:rsid w:val="00F112A3"/>
    <w:rsid w:val="00F11B3D"/>
    <w:rsid w:val="00F13CD1"/>
    <w:rsid w:val="00F261CE"/>
    <w:rsid w:val="00F27F2F"/>
    <w:rsid w:val="00F31FC2"/>
    <w:rsid w:val="00F31FD8"/>
    <w:rsid w:val="00F3384E"/>
    <w:rsid w:val="00F33C76"/>
    <w:rsid w:val="00F354C9"/>
    <w:rsid w:val="00F3624F"/>
    <w:rsid w:val="00F40B1E"/>
    <w:rsid w:val="00F478FE"/>
    <w:rsid w:val="00F52BD8"/>
    <w:rsid w:val="00F52D61"/>
    <w:rsid w:val="00F53A1E"/>
    <w:rsid w:val="00F55330"/>
    <w:rsid w:val="00F553D8"/>
    <w:rsid w:val="00F55CD1"/>
    <w:rsid w:val="00F5657A"/>
    <w:rsid w:val="00F60436"/>
    <w:rsid w:val="00F60FEE"/>
    <w:rsid w:val="00F705F9"/>
    <w:rsid w:val="00F75541"/>
    <w:rsid w:val="00F758B4"/>
    <w:rsid w:val="00F76381"/>
    <w:rsid w:val="00F77852"/>
    <w:rsid w:val="00F818D6"/>
    <w:rsid w:val="00F819B2"/>
    <w:rsid w:val="00F85592"/>
    <w:rsid w:val="00F85FED"/>
    <w:rsid w:val="00F91642"/>
    <w:rsid w:val="00F921DC"/>
    <w:rsid w:val="00F92A97"/>
    <w:rsid w:val="00F92C2A"/>
    <w:rsid w:val="00F93F10"/>
    <w:rsid w:val="00F953F1"/>
    <w:rsid w:val="00F9597C"/>
    <w:rsid w:val="00F95ADF"/>
    <w:rsid w:val="00FA4FDE"/>
    <w:rsid w:val="00FB25C0"/>
    <w:rsid w:val="00FB3B9C"/>
    <w:rsid w:val="00FB66A4"/>
    <w:rsid w:val="00FB75C8"/>
    <w:rsid w:val="00FC0166"/>
    <w:rsid w:val="00FC2308"/>
    <w:rsid w:val="00FC5CBD"/>
    <w:rsid w:val="00FC7F49"/>
    <w:rsid w:val="00FD0234"/>
    <w:rsid w:val="00FD2336"/>
    <w:rsid w:val="00FD3693"/>
    <w:rsid w:val="00FD38A1"/>
    <w:rsid w:val="00FD5340"/>
    <w:rsid w:val="00FD62D0"/>
    <w:rsid w:val="00FE04D7"/>
    <w:rsid w:val="00FE08F7"/>
    <w:rsid w:val="00FE1B30"/>
    <w:rsid w:val="00FE1E67"/>
    <w:rsid w:val="00FE617C"/>
    <w:rsid w:val="00FE66F4"/>
    <w:rsid w:val="00FF0103"/>
    <w:rsid w:val="00FF170C"/>
    <w:rsid w:val="00FF20D0"/>
    <w:rsid w:val="00FF2BEC"/>
    <w:rsid w:val="00FF3228"/>
    <w:rsid w:val="00FF64CA"/>
    <w:rsid w:val="00FF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9C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68369C"/>
    <w:pPr>
      <w:keepNext/>
      <w:numPr>
        <w:numId w:val="1"/>
      </w:numPr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369C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68369C"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68369C"/>
    <w:pPr>
      <w:keepNext/>
      <w:numPr>
        <w:ilvl w:val="3"/>
        <w:numId w:val="1"/>
      </w:numPr>
      <w:ind w:left="5670" w:right="-710" w:firstLine="0"/>
      <w:outlineLvl w:val="3"/>
    </w:pPr>
    <w:rPr>
      <w:sz w:val="24"/>
    </w:rPr>
  </w:style>
  <w:style w:type="paragraph" w:styleId="6">
    <w:name w:val="heading 6"/>
    <w:basedOn w:val="a"/>
    <w:next w:val="a"/>
    <w:qFormat/>
    <w:rsid w:val="0068369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68369C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8369C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8369C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68369C"/>
    <w:rPr>
      <w:rFonts w:ascii="Symbol" w:hAnsi="Symbol"/>
    </w:rPr>
  </w:style>
  <w:style w:type="character" w:customStyle="1" w:styleId="WW8Num4z0">
    <w:name w:val="WW8Num4z0"/>
    <w:rsid w:val="0068369C"/>
    <w:rPr>
      <w:rFonts w:ascii="Symbol" w:hAnsi="Symbol"/>
    </w:rPr>
  </w:style>
  <w:style w:type="character" w:customStyle="1" w:styleId="WW8Num6z0">
    <w:name w:val="WW8Num6z0"/>
    <w:rsid w:val="0068369C"/>
    <w:rPr>
      <w:rFonts w:ascii="Symbol" w:hAnsi="Symbol"/>
    </w:rPr>
  </w:style>
  <w:style w:type="character" w:customStyle="1" w:styleId="WW8Num7z0">
    <w:name w:val="WW8Num7z0"/>
    <w:rsid w:val="0068369C"/>
    <w:rPr>
      <w:rFonts w:ascii="Symbol" w:hAnsi="Symbol"/>
    </w:rPr>
  </w:style>
  <w:style w:type="character" w:customStyle="1" w:styleId="WW8Num8z0">
    <w:name w:val="WW8Num8z0"/>
    <w:rsid w:val="0068369C"/>
    <w:rPr>
      <w:rFonts w:ascii="Symbol" w:hAnsi="Symbol"/>
    </w:rPr>
  </w:style>
  <w:style w:type="character" w:customStyle="1" w:styleId="WW8Num8z1">
    <w:name w:val="WW8Num8z1"/>
    <w:rsid w:val="0068369C"/>
    <w:rPr>
      <w:rFonts w:ascii="Courier New" w:hAnsi="Courier New"/>
    </w:rPr>
  </w:style>
  <w:style w:type="character" w:customStyle="1" w:styleId="WW8Num8z2">
    <w:name w:val="WW8Num8z2"/>
    <w:rsid w:val="0068369C"/>
    <w:rPr>
      <w:rFonts w:ascii="Wingdings" w:hAnsi="Wingdings"/>
    </w:rPr>
  </w:style>
  <w:style w:type="character" w:customStyle="1" w:styleId="WW8Num8z4">
    <w:name w:val="WW8Num8z4"/>
    <w:rsid w:val="0068369C"/>
    <w:rPr>
      <w:rFonts w:ascii="Courier New" w:hAnsi="Courier New" w:cs="Courier New"/>
    </w:rPr>
  </w:style>
  <w:style w:type="character" w:customStyle="1" w:styleId="Absatz-Standardschriftart">
    <w:name w:val="Absatz-Standardschriftart"/>
    <w:rsid w:val="0068369C"/>
  </w:style>
  <w:style w:type="character" w:customStyle="1" w:styleId="WW-Absatz-Standardschriftart">
    <w:name w:val="WW-Absatz-Standardschriftart"/>
    <w:rsid w:val="0068369C"/>
  </w:style>
  <w:style w:type="character" w:customStyle="1" w:styleId="WW8Num1z0">
    <w:name w:val="WW8Num1z0"/>
    <w:rsid w:val="0068369C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68369C"/>
    <w:rPr>
      <w:rFonts w:ascii="Courier New" w:hAnsi="Courier New" w:cs="Courier New"/>
    </w:rPr>
  </w:style>
  <w:style w:type="character" w:customStyle="1" w:styleId="WW8Num3z2">
    <w:name w:val="WW8Num3z2"/>
    <w:rsid w:val="0068369C"/>
    <w:rPr>
      <w:rFonts w:ascii="Wingdings" w:hAnsi="Wingdings"/>
    </w:rPr>
  </w:style>
  <w:style w:type="character" w:customStyle="1" w:styleId="WW8Num5z0">
    <w:name w:val="WW8Num5z0"/>
    <w:rsid w:val="0068369C"/>
    <w:rPr>
      <w:rFonts w:ascii="Symbol" w:hAnsi="Symbol"/>
    </w:rPr>
  </w:style>
  <w:style w:type="character" w:customStyle="1" w:styleId="WW8Num5z1">
    <w:name w:val="WW8Num5z1"/>
    <w:rsid w:val="0068369C"/>
    <w:rPr>
      <w:rFonts w:ascii="Courier New" w:hAnsi="Courier New" w:cs="Courier New"/>
    </w:rPr>
  </w:style>
  <w:style w:type="character" w:customStyle="1" w:styleId="WW8Num5z2">
    <w:name w:val="WW8Num5z2"/>
    <w:rsid w:val="0068369C"/>
    <w:rPr>
      <w:rFonts w:ascii="Wingdings" w:hAnsi="Wingdings"/>
    </w:rPr>
  </w:style>
  <w:style w:type="character" w:customStyle="1" w:styleId="WW8Num7z1">
    <w:name w:val="WW8Num7z1"/>
    <w:rsid w:val="0068369C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68369C"/>
    <w:rPr>
      <w:rFonts w:ascii="Symbol" w:hAnsi="Symbol"/>
    </w:rPr>
  </w:style>
  <w:style w:type="character" w:customStyle="1" w:styleId="WW8Num9z1">
    <w:name w:val="WW8Num9z1"/>
    <w:rsid w:val="0068369C"/>
    <w:rPr>
      <w:rFonts w:ascii="Courier New" w:hAnsi="Courier New" w:cs="Courier New"/>
    </w:rPr>
  </w:style>
  <w:style w:type="character" w:customStyle="1" w:styleId="WW8Num9z2">
    <w:name w:val="WW8Num9z2"/>
    <w:rsid w:val="0068369C"/>
    <w:rPr>
      <w:rFonts w:ascii="Wingdings" w:hAnsi="Wingdings"/>
    </w:rPr>
  </w:style>
  <w:style w:type="character" w:customStyle="1" w:styleId="WW8Num12z1">
    <w:name w:val="WW8Num12z1"/>
    <w:rsid w:val="0068369C"/>
    <w:rPr>
      <w:rFonts w:ascii="Symbol" w:hAnsi="Symbol"/>
    </w:rPr>
  </w:style>
  <w:style w:type="character" w:customStyle="1" w:styleId="WW8Num13z1">
    <w:name w:val="WW8Num13z1"/>
    <w:rsid w:val="0068369C"/>
    <w:rPr>
      <w:rFonts w:ascii="Symbol" w:hAnsi="Symbol"/>
    </w:rPr>
  </w:style>
  <w:style w:type="character" w:customStyle="1" w:styleId="WW8Num15z0">
    <w:name w:val="WW8Num15z0"/>
    <w:rsid w:val="0068369C"/>
    <w:rPr>
      <w:rFonts w:ascii="Symbol" w:hAnsi="Symbol"/>
    </w:rPr>
  </w:style>
  <w:style w:type="character" w:customStyle="1" w:styleId="WW8Num15z1">
    <w:name w:val="WW8Num15z1"/>
    <w:rsid w:val="0068369C"/>
    <w:rPr>
      <w:rFonts w:ascii="Times New Roman" w:hAnsi="Times New Roman" w:cs="Times New Roman"/>
    </w:rPr>
  </w:style>
  <w:style w:type="character" w:customStyle="1" w:styleId="WW8Num15z2">
    <w:name w:val="WW8Num15z2"/>
    <w:rsid w:val="0068369C"/>
    <w:rPr>
      <w:rFonts w:ascii="Wingdings" w:hAnsi="Wingdings"/>
    </w:rPr>
  </w:style>
  <w:style w:type="character" w:customStyle="1" w:styleId="WW8Num15z4">
    <w:name w:val="WW8Num15z4"/>
    <w:rsid w:val="0068369C"/>
    <w:rPr>
      <w:rFonts w:ascii="Courier New" w:hAnsi="Courier New" w:cs="Courier New"/>
    </w:rPr>
  </w:style>
  <w:style w:type="character" w:customStyle="1" w:styleId="WW8Num17z1">
    <w:name w:val="WW8Num17z1"/>
    <w:rsid w:val="0068369C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68369C"/>
    <w:rPr>
      <w:rFonts w:ascii="Symbol" w:hAnsi="Symbol"/>
    </w:rPr>
  </w:style>
  <w:style w:type="character" w:customStyle="1" w:styleId="WW8Num21z1">
    <w:name w:val="WW8Num21z1"/>
    <w:rsid w:val="0068369C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68369C"/>
  </w:style>
  <w:style w:type="character" w:customStyle="1" w:styleId="a3">
    <w:name w:val="Основной шрифт"/>
    <w:rsid w:val="0068369C"/>
  </w:style>
  <w:style w:type="character" w:customStyle="1" w:styleId="60">
    <w:name w:val="Заголовок 6 Знак"/>
    <w:rsid w:val="0068369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a4">
    <w:name w:val="Заголовок"/>
    <w:basedOn w:val="a"/>
    <w:next w:val="a5"/>
    <w:rsid w:val="0068369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68369C"/>
    <w:rPr>
      <w:b/>
      <w:sz w:val="28"/>
    </w:rPr>
  </w:style>
  <w:style w:type="paragraph" w:styleId="a7">
    <w:name w:val="List"/>
    <w:basedOn w:val="a5"/>
    <w:rsid w:val="0068369C"/>
    <w:rPr>
      <w:rFonts w:ascii="Arial" w:hAnsi="Arial" w:cs="Tahoma"/>
    </w:rPr>
  </w:style>
  <w:style w:type="paragraph" w:customStyle="1" w:styleId="12">
    <w:name w:val="Название1"/>
    <w:basedOn w:val="a"/>
    <w:rsid w:val="0068369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68369C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68369C"/>
    <w:rPr>
      <w:sz w:val="24"/>
    </w:rPr>
  </w:style>
  <w:style w:type="paragraph" w:styleId="a8">
    <w:name w:val="Body Text Indent"/>
    <w:basedOn w:val="a"/>
    <w:link w:val="a9"/>
    <w:rsid w:val="0068369C"/>
    <w:pPr>
      <w:ind w:firstLine="720"/>
    </w:pPr>
    <w:rPr>
      <w:sz w:val="24"/>
    </w:rPr>
  </w:style>
  <w:style w:type="paragraph" w:customStyle="1" w:styleId="210">
    <w:name w:val="Основной текст с отступом 21"/>
    <w:basedOn w:val="a"/>
    <w:rsid w:val="0068369C"/>
    <w:pPr>
      <w:ind w:firstLine="720"/>
      <w:jc w:val="center"/>
    </w:pPr>
    <w:rPr>
      <w:sz w:val="24"/>
    </w:rPr>
  </w:style>
  <w:style w:type="paragraph" w:customStyle="1" w:styleId="31">
    <w:name w:val="Основной текст с отступом 31"/>
    <w:basedOn w:val="a"/>
    <w:rsid w:val="0068369C"/>
    <w:pPr>
      <w:spacing w:after="120"/>
      <w:ind w:left="283"/>
    </w:pPr>
    <w:rPr>
      <w:sz w:val="16"/>
      <w:szCs w:val="16"/>
    </w:rPr>
  </w:style>
  <w:style w:type="paragraph" w:styleId="aa">
    <w:name w:val="Balloon Text"/>
    <w:basedOn w:val="a"/>
    <w:rsid w:val="0068369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68369C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68369C"/>
    <w:pPr>
      <w:tabs>
        <w:tab w:val="center" w:pos="4677"/>
        <w:tab w:val="right" w:pos="9355"/>
      </w:tabs>
    </w:pPr>
  </w:style>
  <w:style w:type="paragraph" w:customStyle="1" w:styleId="14">
    <w:name w:val="Знак1"/>
    <w:basedOn w:val="a"/>
    <w:rsid w:val="0068369C"/>
    <w:pPr>
      <w:spacing w:before="100" w:after="100"/>
    </w:pPr>
    <w:rPr>
      <w:rFonts w:ascii="Tahoma" w:hAnsi="Tahoma"/>
      <w:lang w:val="en-US"/>
    </w:rPr>
  </w:style>
  <w:style w:type="paragraph" w:styleId="af">
    <w:name w:val="Title"/>
    <w:basedOn w:val="a"/>
    <w:next w:val="af0"/>
    <w:link w:val="af1"/>
    <w:qFormat/>
    <w:rsid w:val="0068369C"/>
    <w:pPr>
      <w:jc w:val="center"/>
    </w:pPr>
    <w:rPr>
      <w:b/>
      <w:bCs/>
      <w:sz w:val="28"/>
      <w:szCs w:val="24"/>
    </w:rPr>
  </w:style>
  <w:style w:type="paragraph" w:styleId="af0">
    <w:name w:val="Subtitle"/>
    <w:basedOn w:val="a4"/>
    <w:next w:val="a5"/>
    <w:qFormat/>
    <w:rsid w:val="0068369C"/>
    <w:pPr>
      <w:jc w:val="center"/>
    </w:pPr>
    <w:rPr>
      <w:i/>
      <w:iCs/>
    </w:rPr>
  </w:style>
  <w:style w:type="paragraph" w:customStyle="1" w:styleId="310">
    <w:name w:val="Основной текст 31"/>
    <w:basedOn w:val="a"/>
    <w:rsid w:val="0068369C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sid w:val="0068369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3">
    <w:name w:val="Содержимое таблицы"/>
    <w:basedOn w:val="a"/>
    <w:rsid w:val="0068369C"/>
    <w:pPr>
      <w:suppressLineNumbers/>
    </w:pPr>
  </w:style>
  <w:style w:type="paragraph" w:customStyle="1" w:styleId="af4">
    <w:name w:val="Заголовок таблицы"/>
    <w:basedOn w:val="af3"/>
    <w:rsid w:val="0068369C"/>
    <w:pPr>
      <w:jc w:val="center"/>
    </w:pPr>
    <w:rPr>
      <w:b/>
      <w:bCs/>
    </w:rPr>
  </w:style>
  <w:style w:type="paragraph" w:customStyle="1" w:styleId="af5">
    <w:name w:val="Содержимое врезки"/>
    <w:basedOn w:val="a5"/>
    <w:rsid w:val="0068369C"/>
  </w:style>
  <w:style w:type="character" w:customStyle="1" w:styleId="ae">
    <w:name w:val="Нижний колонтитул Знак"/>
    <w:link w:val="ad"/>
    <w:uiPriority w:val="99"/>
    <w:rsid w:val="00E43D24"/>
    <w:rPr>
      <w:lang w:eastAsia="ar-SA"/>
    </w:rPr>
  </w:style>
  <w:style w:type="paragraph" w:styleId="20">
    <w:name w:val="Body Text Indent 2"/>
    <w:basedOn w:val="a"/>
    <w:link w:val="22"/>
    <w:uiPriority w:val="99"/>
    <w:semiHidden/>
    <w:unhideWhenUsed/>
    <w:rsid w:val="00BA57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0"/>
    <w:uiPriority w:val="99"/>
    <w:semiHidden/>
    <w:rsid w:val="00BA5756"/>
    <w:rPr>
      <w:lang w:eastAsia="ar-SA"/>
    </w:rPr>
  </w:style>
  <w:style w:type="character" w:styleId="af6">
    <w:name w:val="Hyperlink"/>
    <w:semiHidden/>
    <w:rsid w:val="00BA5756"/>
    <w:rPr>
      <w:color w:val="0000FF"/>
      <w:u w:val="single"/>
    </w:rPr>
  </w:style>
  <w:style w:type="paragraph" w:styleId="30">
    <w:name w:val="Body Text 3"/>
    <w:basedOn w:val="a"/>
    <w:link w:val="32"/>
    <w:rsid w:val="009016EE"/>
    <w:pPr>
      <w:suppressAutoHyphens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0"/>
    <w:rsid w:val="009016EE"/>
    <w:rPr>
      <w:sz w:val="16"/>
      <w:szCs w:val="16"/>
    </w:rPr>
  </w:style>
  <w:style w:type="paragraph" w:styleId="af7">
    <w:name w:val="Block Text"/>
    <w:basedOn w:val="a"/>
    <w:semiHidden/>
    <w:rsid w:val="00ED428F"/>
    <w:pPr>
      <w:widowControl w:val="0"/>
      <w:shd w:val="clear" w:color="auto" w:fill="FFFFFF"/>
      <w:tabs>
        <w:tab w:val="left" w:pos="576"/>
      </w:tabs>
      <w:suppressAutoHyphens w:val="0"/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rsid w:val="0090453F"/>
    <w:rPr>
      <w:lang w:eastAsia="ar-SA"/>
    </w:rPr>
  </w:style>
  <w:style w:type="character" w:customStyle="1" w:styleId="af1">
    <w:name w:val="Название Знак"/>
    <w:link w:val="af"/>
    <w:rsid w:val="00000E58"/>
    <w:rPr>
      <w:b/>
      <w:bCs/>
      <w:sz w:val="28"/>
      <w:szCs w:val="24"/>
      <w:lang w:eastAsia="ar-SA"/>
    </w:rPr>
  </w:style>
  <w:style w:type="character" w:customStyle="1" w:styleId="a6">
    <w:name w:val="Основной текст Знак"/>
    <w:link w:val="a5"/>
    <w:rsid w:val="004E55B6"/>
    <w:rPr>
      <w:b/>
      <w:sz w:val="28"/>
      <w:lang w:eastAsia="ar-SA"/>
    </w:rPr>
  </w:style>
  <w:style w:type="character" w:customStyle="1" w:styleId="a9">
    <w:name w:val="Основной текст с отступом Знак"/>
    <w:link w:val="a8"/>
    <w:rsid w:val="004E55B6"/>
    <w:rPr>
      <w:sz w:val="24"/>
      <w:lang w:eastAsia="ar-SA"/>
    </w:rPr>
  </w:style>
  <w:style w:type="table" w:styleId="af8">
    <w:name w:val="Table Grid"/>
    <w:basedOn w:val="a1"/>
    <w:rsid w:val="00A17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411FA1"/>
    <w:rPr>
      <w:b/>
      <w:sz w:val="24"/>
      <w:lang w:eastAsia="ar-SA"/>
    </w:rPr>
  </w:style>
  <w:style w:type="character" w:customStyle="1" w:styleId="40">
    <w:name w:val="Заголовок 4 Знак"/>
    <w:link w:val="4"/>
    <w:rsid w:val="00411FA1"/>
    <w:rPr>
      <w:sz w:val="24"/>
      <w:lang w:eastAsia="ar-SA"/>
    </w:rPr>
  </w:style>
  <w:style w:type="paragraph" w:styleId="af9">
    <w:name w:val="List Paragraph"/>
    <w:basedOn w:val="a"/>
    <w:uiPriority w:val="34"/>
    <w:qFormat/>
    <w:rsid w:val="00184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YANOS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гусев</dc:creator>
  <cp:keywords/>
  <cp:lastModifiedBy>BedarevVA</cp:lastModifiedBy>
  <cp:revision>9</cp:revision>
  <cp:lastPrinted>2016-08-19T13:24:00Z</cp:lastPrinted>
  <dcterms:created xsi:type="dcterms:W3CDTF">2016-01-21T11:30:00Z</dcterms:created>
  <dcterms:modified xsi:type="dcterms:W3CDTF">2016-08-31T08:26:00Z</dcterms:modified>
</cp:coreProperties>
</file>